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0"/>
        <w:tblW w:w="99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6"/>
        <w:gridCol w:w="7164"/>
      </w:tblGrid>
      <w:tr w:rsidR="003577D0" w:rsidRPr="00BD0429" w14:paraId="3F3D998E" w14:textId="77777777" w:rsidTr="00B41AAA">
        <w:trPr>
          <w:trHeight w:val="1236"/>
        </w:trPr>
        <w:tc>
          <w:tcPr>
            <w:tcW w:w="2736" w:type="dxa"/>
            <w:tcBorders>
              <w:bottom w:val="single" w:sz="4" w:space="0" w:color="000000" w:themeColor="text1"/>
            </w:tcBorders>
          </w:tcPr>
          <w:p w14:paraId="6E1A763B" w14:textId="77777777" w:rsidR="003577D0" w:rsidRPr="00BD0429" w:rsidRDefault="003577D0" w:rsidP="00C47FF5">
            <w:pPr>
              <w:rPr>
                <w:rFonts w:ascii="Times New Roman" w:hAnsi="Times New Roman" w:cs="Times New Roman"/>
                <w:sz w:val="24"/>
                <w:szCs w:val="24"/>
              </w:rPr>
            </w:pPr>
            <w:r w:rsidRPr="00BD0429">
              <w:rPr>
                <w:rFonts w:ascii="Times New Roman" w:hAnsi="Times New Roman" w:cs="Times New Roman"/>
                <w:noProof/>
                <w:sz w:val="24"/>
                <w:szCs w:val="24"/>
              </w:rPr>
              <w:drawing>
                <wp:inline distT="0" distB="0" distL="0" distR="0" wp14:anchorId="2B69A949" wp14:editId="0F901882">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164" w:type="dxa"/>
            <w:tcBorders>
              <w:bottom w:val="single" w:sz="4" w:space="0" w:color="000000" w:themeColor="text1"/>
            </w:tcBorders>
            <w:vAlign w:val="bottom"/>
          </w:tcPr>
          <w:p w14:paraId="08369A4A" w14:textId="78B1E70D" w:rsidR="003577D0" w:rsidRPr="00BD0429" w:rsidRDefault="003577D0" w:rsidP="00C47FF5">
            <w:pPr>
              <w:pStyle w:val="NoSpacing"/>
              <w:rPr>
                <w:rFonts w:cs="Times New Roman"/>
                <w:b/>
                <w:sz w:val="24"/>
                <w:szCs w:val="24"/>
              </w:rPr>
            </w:pPr>
            <w:r w:rsidRPr="00BD0429">
              <w:rPr>
                <w:rFonts w:cs="Times New Roman"/>
                <w:b/>
                <w:sz w:val="24"/>
                <w:szCs w:val="24"/>
              </w:rPr>
              <w:t xml:space="preserve">Bihar Medical Services &amp; Infrastructure Corporation Limited    </w:t>
            </w:r>
            <w:r w:rsidR="00B41AAA">
              <w:rPr>
                <w:rFonts w:cs="Times New Roman"/>
                <w:b/>
                <w:sz w:val="24"/>
                <w:szCs w:val="24"/>
              </w:rPr>
              <w:t xml:space="preserve">       </w:t>
            </w:r>
            <w:r w:rsidR="004131C2">
              <w:rPr>
                <w:rFonts w:cs="Times New Roman"/>
                <w:b/>
                <w:sz w:val="24"/>
                <w:szCs w:val="24"/>
              </w:rPr>
              <w:t>2</w:t>
            </w:r>
            <w:r w:rsidR="004131C2" w:rsidRPr="004131C2">
              <w:rPr>
                <w:rFonts w:cs="Times New Roman"/>
                <w:b/>
                <w:sz w:val="24"/>
                <w:szCs w:val="24"/>
                <w:vertAlign w:val="superscript"/>
              </w:rPr>
              <w:t>nd</w:t>
            </w:r>
            <w:r w:rsidR="004131C2">
              <w:rPr>
                <w:rFonts w:cs="Times New Roman"/>
                <w:b/>
                <w:sz w:val="24"/>
                <w:szCs w:val="24"/>
                <w:vertAlign w:val="superscript"/>
              </w:rPr>
              <w:t xml:space="preserve"> </w:t>
            </w:r>
            <w:r w:rsidR="004131C2">
              <w:rPr>
                <w:rFonts w:cs="Times New Roman"/>
                <w:b/>
                <w:sz w:val="24"/>
                <w:szCs w:val="24"/>
              </w:rPr>
              <w:t>&amp; 3</w:t>
            </w:r>
            <w:r w:rsidR="004131C2">
              <w:rPr>
                <w:rFonts w:cs="Times New Roman"/>
                <w:b/>
                <w:sz w:val="24"/>
                <w:szCs w:val="24"/>
                <w:vertAlign w:val="superscript"/>
              </w:rPr>
              <w:t>rd</w:t>
            </w:r>
            <w:r w:rsidR="004131C2">
              <w:rPr>
                <w:rFonts w:cs="Times New Roman"/>
                <w:b/>
                <w:sz w:val="24"/>
                <w:szCs w:val="24"/>
              </w:rPr>
              <w:t xml:space="preserve"> F</w:t>
            </w:r>
            <w:r w:rsidRPr="00BD0429">
              <w:rPr>
                <w:rFonts w:cs="Times New Roman"/>
                <w:b/>
                <w:sz w:val="24"/>
                <w:szCs w:val="24"/>
              </w:rPr>
              <w:t>loor</w:t>
            </w:r>
            <w:r w:rsidR="004131C2">
              <w:rPr>
                <w:rFonts w:cs="Times New Roman"/>
                <w:b/>
                <w:sz w:val="24"/>
                <w:szCs w:val="24"/>
              </w:rPr>
              <w:t>, Swasthya Bhawan, Behind IGIMS, S</w:t>
            </w:r>
            <w:r w:rsidR="00CB777C">
              <w:rPr>
                <w:rFonts w:cs="Times New Roman"/>
                <w:b/>
                <w:sz w:val="24"/>
                <w:szCs w:val="24"/>
              </w:rPr>
              <w:t>h</w:t>
            </w:r>
            <w:r w:rsidR="004131C2">
              <w:rPr>
                <w:rFonts w:cs="Times New Roman"/>
                <w:b/>
                <w:sz w:val="24"/>
                <w:szCs w:val="24"/>
              </w:rPr>
              <w:t>eikhpura, Adjacen</w:t>
            </w:r>
            <w:r w:rsidR="00021AC2">
              <w:rPr>
                <w:rFonts w:cs="Times New Roman"/>
                <w:b/>
                <w:sz w:val="24"/>
                <w:szCs w:val="24"/>
              </w:rPr>
              <w:t>t to State Health Society,</w:t>
            </w:r>
            <w:r w:rsidR="00CB777C">
              <w:rPr>
                <w:rFonts w:cs="Times New Roman"/>
                <w:b/>
                <w:sz w:val="24"/>
                <w:szCs w:val="24"/>
              </w:rPr>
              <w:t xml:space="preserve"> </w:t>
            </w:r>
            <w:r w:rsidR="004131C2">
              <w:rPr>
                <w:rFonts w:cs="Times New Roman"/>
                <w:b/>
                <w:sz w:val="24"/>
                <w:szCs w:val="24"/>
              </w:rPr>
              <w:t>Patna</w:t>
            </w:r>
            <w:r w:rsidR="00021AC2">
              <w:rPr>
                <w:rFonts w:cs="Times New Roman"/>
                <w:b/>
                <w:sz w:val="24"/>
                <w:szCs w:val="24"/>
              </w:rPr>
              <w:t>-</w:t>
            </w:r>
            <w:r w:rsidR="004131C2">
              <w:rPr>
                <w:rFonts w:cs="Times New Roman"/>
                <w:b/>
                <w:sz w:val="24"/>
                <w:szCs w:val="24"/>
              </w:rPr>
              <w:t xml:space="preserve"> 800014</w:t>
            </w:r>
            <w:r w:rsidRPr="00BD0429">
              <w:rPr>
                <w:rFonts w:cs="Times New Roman"/>
                <w:b/>
                <w:sz w:val="24"/>
                <w:szCs w:val="24"/>
              </w:rPr>
              <w:t>,</w:t>
            </w:r>
            <w:r w:rsidR="00021AC2">
              <w:rPr>
                <w:rFonts w:cs="Times New Roman"/>
                <w:b/>
                <w:sz w:val="24"/>
                <w:szCs w:val="24"/>
              </w:rPr>
              <w:t xml:space="preserve"> </w:t>
            </w:r>
            <w:r w:rsidR="00706C79">
              <w:rPr>
                <w:rFonts w:cs="Times New Roman"/>
                <w:b/>
                <w:sz w:val="24"/>
                <w:szCs w:val="24"/>
              </w:rPr>
              <w:t>Bihar</w:t>
            </w:r>
            <w:r w:rsidRPr="00BD0429">
              <w:rPr>
                <w:rFonts w:cs="Times New Roman"/>
                <w:b/>
                <w:sz w:val="24"/>
                <w:szCs w:val="24"/>
              </w:rPr>
              <w:t xml:space="preserve">      </w:t>
            </w:r>
          </w:p>
          <w:p w14:paraId="26204681" w14:textId="0B253864" w:rsidR="00090C37" w:rsidRPr="00BD0429" w:rsidRDefault="003577D0" w:rsidP="00C47FF5">
            <w:pPr>
              <w:pStyle w:val="NoSpacing"/>
              <w:rPr>
                <w:rFonts w:cs="Times New Roman"/>
                <w:b/>
                <w:sz w:val="24"/>
                <w:szCs w:val="24"/>
              </w:rPr>
            </w:pPr>
            <w:r w:rsidRPr="00BD0429">
              <w:rPr>
                <w:rFonts w:cs="Times New Roman"/>
                <w:b/>
                <w:sz w:val="24"/>
                <w:szCs w:val="24"/>
              </w:rPr>
              <w:t>Phone/Fax</w:t>
            </w:r>
            <w:r w:rsidR="00E621E1">
              <w:rPr>
                <w:rFonts w:cs="Times New Roman"/>
                <w:b/>
                <w:sz w:val="24"/>
                <w:szCs w:val="24"/>
              </w:rPr>
              <w:t>: +91612 2283287,+ 91612 2283289</w:t>
            </w:r>
          </w:p>
        </w:tc>
      </w:tr>
    </w:tbl>
    <w:p w14:paraId="3938BC7F" w14:textId="6A24A423" w:rsidR="00356BED" w:rsidRPr="00BD0429" w:rsidRDefault="009D06D4" w:rsidP="0088557B">
      <w:pPr>
        <w:pStyle w:val="Heading1"/>
        <w:ind w:left="284" w:firstLine="0"/>
        <w:jc w:val="both"/>
        <w:rPr>
          <w:rFonts w:ascii="Times New Roman" w:hAnsi="Times New Roman" w:cs="Times New Roman"/>
          <w:b w:val="0"/>
          <w:sz w:val="24"/>
          <w:szCs w:val="24"/>
          <w:u w:val="none"/>
        </w:rPr>
      </w:pPr>
      <w:r w:rsidRPr="00BD0429">
        <w:rPr>
          <w:rFonts w:ascii="Times New Roman" w:hAnsi="Times New Roman" w:cs="Times New Roman"/>
          <w:b w:val="0"/>
          <w:sz w:val="24"/>
          <w:szCs w:val="24"/>
          <w:u w:val="none"/>
        </w:rPr>
        <w:t xml:space="preserve">                                                             </w:t>
      </w:r>
    </w:p>
    <w:p w14:paraId="50A41ACB" w14:textId="77777777" w:rsidR="00356BED" w:rsidRPr="00BD0429" w:rsidRDefault="00D531EF" w:rsidP="00A609BB">
      <w:pPr>
        <w:pStyle w:val="Heading1"/>
        <w:ind w:left="142" w:right="-26"/>
        <w:rPr>
          <w:rFonts w:ascii="Times New Roman" w:hAnsi="Times New Roman" w:cs="Times New Roman"/>
          <w:sz w:val="24"/>
          <w:szCs w:val="24"/>
          <w:u w:val="none"/>
        </w:rPr>
      </w:pPr>
      <w:r w:rsidRPr="00BD0429">
        <w:rPr>
          <w:rFonts w:ascii="Times New Roman" w:hAnsi="Times New Roman" w:cs="Times New Roman"/>
          <w:sz w:val="24"/>
          <w:szCs w:val="24"/>
        </w:rPr>
        <w:t>(</w:t>
      </w:r>
      <w:r w:rsidR="00DC0CA0" w:rsidRPr="00BD0429">
        <w:rPr>
          <w:rFonts w:ascii="Times New Roman" w:hAnsi="Times New Roman" w:cs="Times New Roman"/>
          <w:sz w:val="24"/>
          <w:szCs w:val="24"/>
        </w:rPr>
        <w:t>Notice Inviting E-Bids</w:t>
      </w:r>
      <w:r w:rsidR="000E56DF" w:rsidRPr="00BD0429">
        <w:rPr>
          <w:rFonts w:ascii="Times New Roman" w:hAnsi="Times New Roman" w:cs="Times New Roman"/>
          <w:sz w:val="24"/>
          <w:szCs w:val="24"/>
          <w:u w:val="none"/>
        </w:rPr>
        <w:t>)</w:t>
      </w:r>
    </w:p>
    <w:p w14:paraId="42A4C29A" w14:textId="77777777" w:rsidR="00C63355" w:rsidRPr="00BD0429" w:rsidRDefault="00C63355" w:rsidP="00C63355">
      <w:pPr>
        <w:rPr>
          <w:rFonts w:ascii="Times New Roman" w:hAnsi="Times New Roman" w:cs="Times New Roman"/>
        </w:rPr>
      </w:pPr>
    </w:p>
    <w:p w14:paraId="6E6B076A" w14:textId="5F23CE8B" w:rsidR="002B2EF8" w:rsidRPr="00982966" w:rsidRDefault="002B2EF8" w:rsidP="00CF36DE">
      <w:pPr>
        <w:pStyle w:val="Heading1"/>
        <w:tabs>
          <w:tab w:val="left" w:pos="9450"/>
        </w:tabs>
        <w:spacing w:after="120"/>
        <w:ind w:left="90" w:right="90" w:firstLine="0"/>
        <w:jc w:val="both"/>
        <w:rPr>
          <w:rFonts w:ascii="Times New Roman" w:hAnsi="Times New Roman" w:cs="Times New Roman"/>
          <w:sz w:val="24"/>
          <w:szCs w:val="24"/>
        </w:rPr>
      </w:pPr>
      <w:r w:rsidRPr="00982966">
        <w:rPr>
          <w:rFonts w:ascii="Times New Roman" w:hAnsi="Times New Roman" w:cs="Times New Roman"/>
          <w:sz w:val="24"/>
          <w:szCs w:val="24"/>
        </w:rPr>
        <w:t>Tender for Supply, Installation &amp; Commis</w:t>
      </w:r>
      <w:r w:rsidR="00982966">
        <w:rPr>
          <w:rFonts w:ascii="Times New Roman" w:hAnsi="Times New Roman" w:cs="Times New Roman"/>
          <w:sz w:val="24"/>
          <w:szCs w:val="24"/>
        </w:rPr>
        <w:t>sioning of Medical Equipments on</w:t>
      </w:r>
      <w:r w:rsidR="00CF36DE">
        <w:rPr>
          <w:rFonts w:ascii="Times New Roman" w:hAnsi="Times New Roman" w:cs="Times New Roman"/>
          <w:sz w:val="24"/>
          <w:szCs w:val="24"/>
        </w:rPr>
        <w:t xml:space="preserve">Turnkey Basis </w:t>
      </w:r>
      <w:r w:rsidRPr="00982966">
        <w:rPr>
          <w:rFonts w:ascii="Times New Roman" w:hAnsi="Times New Roman" w:cs="Times New Roman"/>
          <w:sz w:val="24"/>
          <w:szCs w:val="24"/>
        </w:rPr>
        <w:t xml:space="preserve">for </w:t>
      </w:r>
      <w:r w:rsidR="001A7EA5" w:rsidRPr="00982966">
        <w:rPr>
          <w:rFonts w:ascii="Times New Roman" w:hAnsi="Times New Roman" w:cs="Times New Roman"/>
          <w:sz w:val="24"/>
          <w:szCs w:val="24"/>
        </w:rPr>
        <w:t>Govt.</w:t>
      </w:r>
      <w:r w:rsidRPr="00982966">
        <w:rPr>
          <w:rFonts w:ascii="Times New Roman" w:hAnsi="Times New Roman" w:cs="Times New Roman"/>
          <w:sz w:val="24"/>
          <w:szCs w:val="24"/>
        </w:rPr>
        <w:t xml:space="preserve"> Medical </w:t>
      </w:r>
      <w:r w:rsidR="001A7EA5" w:rsidRPr="00982966">
        <w:rPr>
          <w:rFonts w:ascii="Times New Roman" w:hAnsi="Times New Roman" w:cs="Times New Roman"/>
          <w:sz w:val="24"/>
          <w:szCs w:val="24"/>
        </w:rPr>
        <w:t xml:space="preserve">College and Hospital, </w:t>
      </w:r>
      <w:r w:rsidR="00EE50B6" w:rsidRPr="00982966">
        <w:rPr>
          <w:rFonts w:ascii="Times New Roman" w:hAnsi="Times New Roman" w:cs="Times New Roman"/>
          <w:sz w:val="24"/>
          <w:szCs w:val="24"/>
        </w:rPr>
        <w:t>A</w:t>
      </w:r>
      <w:r w:rsidR="008125FC" w:rsidRPr="00982966">
        <w:rPr>
          <w:rFonts w:ascii="Times New Roman" w:hAnsi="Times New Roman" w:cs="Times New Roman"/>
          <w:sz w:val="24"/>
          <w:szCs w:val="24"/>
        </w:rPr>
        <w:t>r</w:t>
      </w:r>
      <w:r w:rsidR="00EE50B6" w:rsidRPr="00982966">
        <w:rPr>
          <w:rFonts w:ascii="Times New Roman" w:hAnsi="Times New Roman" w:cs="Times New Roman"/>
          <w:sz w:val="24"/>
          <w:szCs w:val="24"/>
        </w:rPr>
        <w:t>ra</w:t>
      </w:r>
      <w:r w:rsidR="008125FC" w:rsidRPr="00982966">
        <w:rPr>
          <w:rFonts w:ascii="Times New Roman" w:hAnsi="Times New Roman" w:cs="Times New Roman"/>
          <w:sz w:val="24"/>
          <w:szCs w:val="24"/>
        </w:rPr>
        <w:t>h</w:t>
      </w:r>
      <w:r w:rsidR="00EE50B6" w:rsidRPr="00982966">
        <w:rPr>
          <w:rFonts w:ascii="Times New Roman" w:hAnsi="Times New Roman" w:cs="Times New Roman"/>
          <w:sz w:val="24"/>
          <w:szCs w:val="24"/>
        </w:rPr>
        <w:t xml:space="preserve"> (Bhojpur</w:t>
      </w:r>
      <w:r w:rsidR="001A7EA5" w:rsidRPr="00982966">
        <w:rPr>
          <w:rFonts w:ascii="Times New Roman" w:hAnsi="Times New Roman" w:cs="Times New Roman"/>
          <w:sz w:val="24"/>
          <w:szCs w:val="24"/>
        </w:rPr>
        <w:t>)</w:t>
      </w:r>
      <w:r w:rsidR="00982966">
        <w:rPr>
          <w:rFonts w:ascii="Times New Roman" w:hAnsi="Times New Roman" w:cs="Times New Roman"/>
          <w:sz w:val="24"/>
          <w:szCs w:val="24"/>
        </w:rPr>
        <w:t xml:space="preserve"> and </w:t>
      </w:r>
      <w:r w:rsidR="00943003" w:rsidRPr="00982966">
        <w:rPr>
          <w:rFonts w:ascii="Times New Roman" w:hAnsi="Times New Roman" w:cs="Times New Roman"/>
          <w:sz w:val="24"/>
          <w:szCs w:val="24"/>
        </w:rPr>
        <w:t>Govt. Medical College and Hospital, Sitamarhi</w:t>
      </w:r>
      <w:r w:rsidR="00E91DEE">
        <w:rPr>
          <w:rFonts w:ascii="Times New Roman" w:hAnsi="Times New Roman" w:cs="Times New Roman"/>
          <w:sz w:val="24"/>
          <w:szCs w:val="24"/>
        </w:rPr>
        <w:t xml:space="preserve">, </w:t>
      </w:r>
      <w:r w:rsidRPr="00982966">
        <w:rPr>
          <w:rFonts w:ascii="Times New Roman" w:hAnsi="Times New Roman" w:cs="Times New Roman"/>
          <w:sz w:val="24"/>
          <w:szCs w:val="24"/>
        </w:rPr>
        <w:t>Bihar.</w:t>
      </w:r>
    </w:p>
    <w:p w14:paraId="45CA5427" w14:textId="52F768B0" w:rsidR="00C63355" w:rsidRPr="007F17A5" w:rsidRDefault="00C63355" w:rsidP="002B2EF8">
      <w:pPr>
        <w:tabs>
          <w:tab w:val="left" w:pos="-180"/>
        </w:tabs>
        <w:spacing w:line="252" w:lineRule="auto"/>
        <w:ind w:left="0" w:right="-26" w:firstLine="0"/>
        <w:rPr>
          <w:rFonts w:ascii="Times New Roman" w:hAnsi="Times New Roman" w:cs="Times New Roman"/>
          <w:b/>
          <w:sz w:val="12"/>
          <w:szCs w:val="24"/>
        </w:rPr>
      </w:pPr>
    </w:p>
    <w:p w14:paraId="5024DAF0" w14:textId="77777777" w:rsidR="00DF1D6B" w:rsidRPr="007F17A5" w:rsidRDefault="00DF1D6B" w:rsidP="00DF1D6B">
      <w:pPr>
        <w:tabs>
          <w:tab w:val="left" w:pos="-180"/>
        </w:tabs>
        <w:spacing w:line="252" w:lineRule="auto"/>
        <w:ind w:left="0" w:right="-26" w:hanging="180"/>
        <w:rPr>
          <w:rFonts w:ascii="Times New Roman" w:hAnsi="Times New Roman" w:cs="Times New Roman"/>
          <w:b/>
          <w:sz w:val="2"/>
          <w:szCs w:val="24"/>
        </w:rPr>
      </w:pPr>
    </w:p>
    <w:p w14:paraId="7E0B3D92" w14:textId="2ACBF1A9" w:rsidR="00224705" w:rsidRPr="00BD0429" w:rsidRDefault="00DC0CA0" w:rsidP="00D73A0F">
      <w:pPr>
        <w:tabs>
          <w:tab w:val="left" w:pos="8647"/>
        </w:tabs>
        <w:spacing w:line="252" w:lineRule="auto"/>
        <w:ind w:right="-26"/>
        <w:jc w:val="left"/>
        <w:rPr>
          <w:rFonts w:ascii="Times New Roman" w:hAnsi="Times New Roman" w:cs="Times New Roman"/>
          <w:b/>
          <w:sz w:val="24"/>
          <w:szCs w:val="24"/>
        </w:rPr>
      </w:pPr>
      <w:r w:rsidRPr="00BD0429">
        <w:rPr>
          <w:rFonts w:ascii="Times New Roman" w:hAnsi="Times New Roman" w:cs="Times New Roman"/>
          <w:b/>
          <w:sz w:val="24"/>
          <w:szCs w:val="24"/>
        </w:rPr>
        <w:t>Notice Inviting Te</w:t>
      </w:r>
      <w:r w:rsidR="0043497F" w:rsidRPr="00BD0429">
        <w:rPr>
          <w:rFonts w:ascii="Times New Roman" w:hAnsi="Times New Roman" w:cs="Times New Roman"/>
          <w:b/>
          <w:sz w:val="24"/>
          <w:szCs w:val="24"/>
        </w:rPr>
        <w:t>nder</w:t>
      </w:r>
      <w:r w:rsidR="00E34447" w:rsidRPr="00BD0429">
        <w:rPr>
          <w:rFonts w:ascii="Times New Roman" w:hAnsi="Times New Roman" w:cs="Times New Roman"/>
          <w:b/>
          <w:sz w:val="24"/>
          <w:szCs w:val="24"/>
        </w:rPr>
        <w:t xml:space="preserve"> No.</w:t>
      </w:r>
      <w:r w:rsidR="00AC6954" w:rsidRPr="00BD0429">
        <w:rPr>
          <w:rFonts w:ascii="Times New Roman" w:hAnsi="Times New Roman" w:cs="Times New Roman"/>
          <w:b/>
          <w:sz w:val="24"/>
          <w:szCs w:val="24"/>
        </w:rPr>
        <w:t>-</w:t>
      </w:r>
      <w:r w:rsidR="00F85D60" w:rsidRPr="00BD0429">
        <w:rPr>
          <w:rFonts w:ascii="Times New Roman" w:hAnsi="Times New Roman" w:cs="Times New Roman"/>
          <w:b/>
          <w:sz w:val="24"/>
          <w:szCs w:val="24"/>
        </w:rPr>
        <w:t>BMSIC</w:t>
      </w:r>
      <w:r w:rsidR="007B3145">
        <w:rPr>
          <w:rFonts w:ascii="Times New Roman" w:hAnsi="Times New Roman" w:cs="Times New Roman"/>
          <w:b/>
          <w:sz w:val="24"/>
          <w:szCs w:val="24"/>
        </w:rPr>
        <w:t>L</w:t>
      </w:r>
      <w:r w:rsidR="00472962">
        <w:rPr>
          <w:rFonts w:ascii="Times New Roman" w:hAnsi="Times New Roman" w:cs="Times New Roman"/>
          <w:b/>
          <w:sz w:val="24"/>
          <w:szCs w:val="24"/>
        </w:rPr>
        <w:t>/2024-25</w:t>
      </w:r>
      <w:r w:rsidR="00003DE7" w:rsidRPr="00BD0429">
        <w:rPr>
          <w:rFonts w:ascii="Times New Roman" w:hAnsi="Times New Roman" w:cs="Times New Roman"/>
          <w:b/>
          <w:sz w:val="24"/>
          <w:szCs w:val="24"/>
        </w:rPr>
        <w:t>/ME-</w:t>
      </w:r>
      <w:r w:rsidR="00472962">
        <w:rPr>
          <w:rFonts w:ascii="Times New Roman" w:hAnsi="Times New Roman" w:cs="Times New Roman"/>
          <w:b/>
          <w:sz w:val="24"/>
          <w:szCs w:val="24"/>
        </w:rPr>
        <w:t>380</w:t>
      </w:r>
      <w:r w:rsidR="008409C6" w:rsidRPr="00BD0429">
        <w:rPr>
          <w:rFonts w:ascii="Times New Roman" w:hAnsi="Times New Roman" w:cs="Times New Roman"/>
          <w:b/>
          <w:sz w:val="24"/>
          <w:szCs w:val="24"/>
        </w:rPr>
        <w:t xml:space="preserve">             </w:t>
      </w:r>
      <w:r w:rsidR="00FA2CDF" w:rsidRPr="00BD0429">
        <w:rPr>
          <w:rFonts w:ascii="Times New Roman" w:hAnsi="Times New Roman" w:cs="Times New Roman"/>
          <w:b/>
          <w:sz w:val="24"/>
          <w:szCs w:val="24"/>
        </w:rPr>
        <w:t xml:space="preserve"> </w:t>
      </w:r>
      <w:r w:rsidR="00AC6954" w:rsidRPr="00BD0429">
        <w:rPr>
          <w:rFonts w:ascii="Times New Roman" w:hAnsi="Times New Roman" w:cs="Times New Roman"/>
          <w:b/>
          <w:sz w:val="24"/>
          <w:szCs w:val="24"/>
        </w:rPr>
        <w:t xml:space="preserve"> </w:t>
      </w:r>
      <w:r w:rsidR="00946A85" w:rsidRPr="00BD0429">
        <w:rPr>
          <w:rFonts w:ascii="Times New Roman" w:hAnsi="Times New Roman" w:cs="Times New Roman"/>
          <w:b/>
          <w:sz w:val="24"/>
          <w:szCs w:val="24"/>
        </w:rPr>
        <w:t xml:space="preserve">  </w:t>
      </w:r>
      <w:r w:rsidR="0031766C">
        <w:rPr>
          <w:rFonts w:ascii="Times New Roman" w:hAnsi="Times New Roman" w:cs="Times New Roman"/>
          <w:b/>
          <w:sz w:val="24"/>
          <w:szCs w:val="24"/>
        </w:rPr>
        <w:t xml:space="preserve"> </w:t>
      </w:r>
      <w:r w:rsidR="00A52865">
        <w:rPr>
          <w:rFonts w:ascii="Times New Roman" w:hAnsi="Times New Roman" w:cs="Times New Roman"/>
          <w:b/>
          <w:sz w:val="24"/>
          <w:szCs w:val="24"/>
        </w:rPr>
        <w:t xml:space="preserve"> </w:t>
      </w:r>
      <w:r w:rsidR="00B41A6B">
        <w:rPr>
          <w:rFonts w:ascii="Times New Roman" w:hAnsi="Times New Roman" w:cs="Times New Roman"/>
          <w:b/>
          <w:sz w:val="24"/>
          <w:szCs w:val="24"/>
        </w:rPr>
        <w:t xml:space="preserve"> </w:t>
      </w:r>
      <w:r w:rsidR="00EB1A98" w:rsidRPr="00BD0429">
        <w:rPr>
          <w:rFonts w:ascii="Times New Roman" w:hAnsi="Times New Roman" w:cs="Times New Roman"/>
          <w:b/>
          <w:sz w:val="24"/>
          <w:szCs w:val="24"/>
        </w:rPr>
        <w:t>Dated:</w:t>
      </w:r>
      <w:r w:rsidR="00F27A35" w:rsidRPr="00BD0429">
        <w:rPr>
          <w:rFonts w:ascii="Times New Roman" w:hAnsi="Times New Roman" w:cs="Times New Roman"/>
          <w:b/>
          <w:sz w:val="24"/>
          <w:szCs w:val="24"/>
        </w:rPr>
        <w:t xml:space="preserve"> </w:t>
      </w:r>
      <w:r w:rsidR="00472962">
        <w:rPr>
          <w:rFonts w:ascii="Times New Roman" w:hAnsi="Times New Roman" w:cs="Times New Roman"/>
          <w:b/>
          <w:sz w:val="24"/>
          <w:szCs w:val="24"/>
        </w:rPr>
        <w:t xml:space="preserve">    </w:t>
      </w:r>
      <w:r w:rsidR="007B20DF">
        <w:rPr>
          <w:rFonts w:ascii="Times New Roman" w:hAnsi="Times New Roman" w:cs="Times New Roman"/>
          <w:b/>
          <w:sz w:val="24"/>
          <w:szCs w:val="24"/>
        </w:rPr>
        <w:t xml:space="preserve">  </w:t>
      </w:r>
      <w:r w:rsidR="00A17B80">
        <w:rPr>
          <w:rFonts w:ascii="Times New Roman" w:hAnsi="Times New Roman" w:cs="Times New Roman"/>
          <w:b/>
          <w:sz w:val="24"/>
          <w:szCs w:val="24"/>
        </w:rPr>
        <w:t>November</w:t>
      </w:r>
      <w:r w:rsidR="0031766C">
        <w:rPr>
          <w:rFonts w:ascii="Times New Roman" w:hAnsi="Times New Roman" w:cs="Times New Roman"/>
          <w:b/>
          <w:sz w:val="24"/>
          <w:szCs w:val="24"/>
        </w:rPr>
        <w:t xml:space="preserve"> </w:t>
      </w:r>
      <w:r w:rsidR="002D7FB8" w:rsidRPr="00BD0429">
        <w:rPr>
          <w:rFonts w:ascii="Times New Roman" w:hAnsi="Times New Roman" w:cs="Times New Roman"/>
          <w:b/>
          <w:sz w:val="24"/>
          <w:szCs w:val="24"/>
        </w:rPr>
        <w:t>202</w:t>
      </w:r>
      <w:r w:rsidR="00472962">
        <w:rPr>
          <w:rFonts w:ascii="Times New Roman" w:hAnsi="Times New Roman" w:cs="Times New Roman"/>
          <w:b/>
          <w:sz w:val="24"/>
          <w:szCs w:val="24"/>
        </w:rPr>
        <w:t>4</w:t>
      </w:r>
    </w:p>
    <w:p w14:paraId="10460F57" w14:textId="77777777" w:rsidR="0053542C" w:rsidRPr="00BD0429" w:rsidRDefault="0053542C" w:rsidP="003D7F13">
      <w:pPr>
        <w:spacing w:line="252" w:lineRule="auto"/>
        <w:ind w:left="0" w:right="-26" w:firstLine="0"/>
        <w:jc w:val="center"/>
        <w:rPr>
          <w:rFonts w:ascii="Times New Roman" w:hAnsi="Times New Roman" w:cs="Times New Roman"/>
          <w:b/>
          <w:sz w:val="24"/>
          <w:szCs w:val="24"/>
        </w:rPr>
      </w:pPr>
    </w:p>
    <w:p w14:paraId="6AC73579" w14:textId="1A37D063" w:rsidR="00450DF3" w:rsidRPr="00BD0429" w:rsidRDefault="00AD3C3C" w:rsidP="00A609BB">
      <w:pPr>
        <w:spacing w:line="252" w:lineRule="auto"/>
        <w:ind w:left="0" w:right="623" w:firstLine="0"/>
        <w:jc w:val="center"/>
        <w:rPr>
          <w:rFonts w:ascii="Times New Roman" w:hAnsi="Times New Roman" w:cs="Times New Roman"/>
          <w:sz w:val="24"/>
          <w:szCs w:val="24"/>
        </w:rPr>
      </w:pPr>
      <w:r w:rsidRPr="00BD0429">
        <w:rPr>
          <w:rFonts w:ascii="Times New Roman" w:hAnsi="Times New Roman" w:cs="Times New Roman"/>
          <w:b/>
          <w:sz w:val="24"/>
          <w:szCs w:val="24"/>
        </w:rPr>
        <w:t xml:space="preserve">       </w:t>
      </w:r>
      <w:r w:rsidR="00DC0CA0" w:rsidRPr="00BD0429">
        <w:rPr>
          <w:rFonts w:ascii="Times New Roman" w:hAnsi="Times New Roman" w:cs="Times New Roman"/>
          <w:b/>
          <w:sz w:val="24"/>
          <w:szCs w:val="24"/>
        </w:rPr>
        <w:t>(Only through E- Tender on website:-</w:t>
      </w:r>
      <w:r w:rsidR="007915A2" w:rsidRPr="007915A2">
        <w:rPr>
          <w:rFonts w:ascii="Times New Roman" w:hAnsi="Times New Roman" w:cs="Times New Roman"/>
          <w:b/>
          <w:sz w:val="24"/>
          <w:szCs w:val="24"/>
        </w:rPr>
        <w:t xml:space="preserve"> </w:t>
      </w:r>
      <w:r w:rsidR="007915A2">
        <w:rPr>
          <w:rFonts w:ascii="Times New Roman" w:hAnsi="Times New Roman" w:cs="Times New Roman"/>
          <w:b/>
          <w:sz w:val="24"/>
          <w:szCs w:val="24"/>
        </w:rPr>
        <w:t>https://eproc2.bihar.gov.in</w:t>
      </w:r>
      <w:r w:rsidR="00DC0CA0" w:rsidRPr="00BD0429">
        <w:rPr>
          <w:rFonts w:ascii="Times New Roman" w:hAnsi="Times New Roman" w:cs="Times New Roman"/>
          <w:sz w:val="24"/>
          <w:szCs w:val="24"/>
        </w:rPr>
        <w:t>)</w:t>
      </w:r>
    </w:p>
    <w:p w14:paraId="775B5DFC" w14:textId="15903378" w:rsidR="000614F0" w:rsidRPr="00BD0429" w:rsidRDefault="00845596" w:rsidP="00450DF3">
      <w:pPr>
        <w:spacing w:line="252" w:lineRule="auto"/>
        <w:ind w:left="0" w:right="623"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EF04A3">
        <w:rPr>
          <w:rFonts w:ascii="Times New Roman" w:hAnsi="Times New Roman" w:cs="Times New Roman"/>
          <w:sz w:val="24"/>
          <w:szCs w:val="24"/>
        </w:rPr>
        <w:t xml:space="preserve"> </w:t>
      </w:r>
    </w:p>
    <w:p w14:paraId="29571B0C" w14:textId="554D955F" w:rsidR="002B2EF8" w:rsidRPr="00407F8A" w:rsidRDefault="002B2EF8" w:rsidP="002B2EF8">
      <w:pPr>
        <w:spacing w:after="120" w:line="252" w:lineRule="auto"/>
        <w:ind w:right="-26"/>
        <w:rPr>
          <w:rFonts w:ascii="Times New Roman" w:hAnsi="Times New Roman" w:cs="Times New Roman"/>
          <w:sz w:val="24"/>
          <w:szCs w:val="24"/>
        </w:rPr>
      </w:pPr>
      <w:r w:rsidRPr="00F35D65">
        <w:rPr>
          <w:rFonts w:ascii="Times New Roman" w:hAnsi="Times New Roman" w:cs="Times New Roman"/>
          <w:sz w:val="24"/>
          <w:szCs w:val="24"/>
        </w:rPr>
        <w:t xml:space="preserve">The Bihar Medical Services and Infrastructure Corporation Limited, Patna invites e-bids from interested parties for </w:t>
      </w:r>
      <w:r>
        <w:rPr>
          <w:rFonts w:ascii="Times New Roman" w:hAnsi="Times New Roman" w:cs="Times New Roman"/>
          <w:sz w:val="24"/>
          <w:szCs w:val="24"/>
        </w:rPr>
        <w:t xml:space="preserve">supply, installation &amp; commissioning of Medical Equipment on Turnkey Basis for </w:t>
      </w:r>
      <w:r w:rsidR="001A7EA5">
        <w:rPr>
          <w:rFonts w:ascii="Times New Roman" w:hAnsi="Times New Roman" w:cs="Times New Roman"/>
          <w:b/>
          <w:sz w:val="24"/>
          <w:szCs w:val="24"/>
        </w:rPr>
        <w:t>Govt.</w:t>
      </w:r>
      <w:r w:rsidR="00DF1657" w:rsidRPr="00DF1657">
        <w:rPr>
          <w:rFonts w:ascii="Times New Roman" w:hAnsi="Times New Roman" w:cs="Times New Roman"/>
          <w:b/>
          <w:sz w:val="24"/>
          <w:szCs w:val="24"/>
        </w:rPr>
        <w:t xml:space="preserve"> Medical </w:t>
      </w:r>
      <w:r w:rsidR="001A7EA5">
        <w:rPr>
          <w:rFonts w:ascii="Times New Roman" w:hAnsi="Times New Roman" w:cs="Times New Roman"/>
          <w:b/>
          <w:sz w:val="24"/>
          <w:szCs w:val="24"/>
        </w:rPr>
        <w:t xml:space="preserve">College and Hospital, </w:t>
      </w:r>
      <w:r w:rsidR="008125FC">
        <w:rPr>
          <w:rFonts w:ascii="Times New Roman" w:hAnsi="Times New Roman" w:cs="Times New Roman"/>
          <w:b/>
          <w:sz w:val="24"/>
          <w:szCs w:val="24"/>
        </w:rPr>
        <w:t>Arrah (Bhojpur</w:t>
      </w:r>
      <w:r w:rsidR="001A7EA5">
        <w:rPr>
          <w:rFonts w:ascii="Times New Roman" w:hAnsi="Times New Roman" w:cs="Times New Roman"/>
          <w:b/>
          <w:sz w:val="24"/>
          <w:szCs w:val="24"/>
        </w:rPr>
        <w:t>)</w:t>
      </w:r>
      <w:r w:rsidR="00E91DEE">
        <w:rPr>
          <w:rFonts w:ascii="Times New Roman" w:hAnsi="Times New Roman" w:cs="Times New Roman"/>
          <w:b/>
          <w:sz w:val="24"/>
          <w:szCs w:val="24"/>
        </w:rPr>
        <w:t xml:space="preserve"> and </w:t>
      </w:r>
      <w:r w:rsidR="00E91DEE" w:rsidRPr="00E91DEE">
        <w:rPr>
          <w:rFonts w:ascii="Times New Roman" w:hAnsi="Times New Roman" w:cs="Times New Roman"/>
          <w:sz w:val="24"/>
          <w:szCs w:val="24"/>
        </w:rPr>
        <w:t xml:space="preserve"> </w:t>
      </w:r>
      <w:r w:rsidR="00E91DEE" w:rsidRPr="00E91DEE">
        <w:rPr>
          <w:rFonts w:ascii="Times New Roman" w:hAnsi="Times New Roman" w:cs="Times New Roman"/>
          <w:b/>
          <w:sz w:val="24"/>
          <w:szCs w:val="24"/>
        </w:rPr>
        <w:t xml:space="preserve">Govt. Medical College and Hospital, Sitamarhi, </w:t>
      </w:r>
      <w:r w:rsidR="00E91DEE">
        <w:rPr>
          <w:rFonts w:ascii="Times New Roman" w:hAnsi="Times New Roman" w:cs="Times New Roman"/>
          <w:b/>
          <w:sz w:val="24"/>
          <w:szCs w:val="24"/>
        </w:rPr>
        <w:t xml:space="preserve"> Bihar.</w:t>
      </w:r>
    </w:p>
    <w:p w14:paraId="146CE26E" w14:textId="2AD864F3" w:rsidR="009A1F6E" w:rsidRPr="00BD0429" w:rsidRDefault="00DC0CA0" w:rsidP="00DF1657">
      <w:pPr>
        <w:spacing w:line="259" w:lineRule="auto"/>
        <w:ind w:left="0" w:right="0" w:firstLine="0"/>
        <w:jc w:val="center"/>
        <w:rPr>
          <w:rFonts w:ascii="Times New Roman" w:hAnsi="Times New Roman" w:cs="Times New Roman"/>
          <w:b/>
          <w:sz w:val="24"/>
          <w:szCs w:val="24"/>
          <w:u w:val="single"/>
        </w:rPr>
      </w:pPr>
      <w:r w:rsidRPr="00BD0429">
        <w:rPr>
          <w:rFonts w:ascii="Times New Roman" w:hAnsi="Times New Roman" w:cs="Times New Roman"/>
          <w:b/>
          <w:sz w:val="24"/>
          <w:szCs w:val="24"/>
          <w:u w:val="single"/>
        </w:rPr>
        <w:t>Tender Schedule</w:t>
      </w:r>
    </w:p>
    <w:tbl>
      <w:tblPr>
        <w:tblStyle w:val="TableGrid"/>
        <w:tblW w:w="9540" w:type="dxa"/>
        <w:tblInd w:w="-5" w:type="dxa"/>
        <w:tblCellMar>
          <w:top w:w="44" w:type="dxa"/>
          <w:left w:w="108" w:type="dxa"/>
          <w:right w:w="80" w:type="dxa"/>
        </w:tblCellMar>
        <w:tblLook w:val="04A0" w:firstRow="1" w:lastRow="0" w:firstColumn="1" w:lastColumn="0" w:noHBand="0" w:noVBand="1"/>
      </w:tblPr>
      <w:tblGrid>
        <w:gridCol w:w="4050"/>
        <w:gridCol w:w="5490"/>
      </w:tblGrid>
      <w:tr w:rsidR="004D633F" w:rsidRPr="00CC70E4" w14:paraId="55A4D45B" w14:textId="77777777" w:rsidTr="008829F5">
        <w:trPr>
          <w:trHeight w:val="333"/>
        </w:trPr>
        <w:tc>
          <w:tcPr>
            <w:tcW w:w="4050" w:type="dxa"/>
            <w:tcBorders>
              <w:top w:val="single" w:sz="4" w:space="0" w:color="000000"/>
              <w:left w:val="single" w:sz="4" w:space="0" w:color="000000"/>
              <w:bottom w:val="single" w:sz="4" w:space="0" w:color="000000"/>
              <w:right w:val="single" w:sz="4" w:space="0" w:color="000000"/>
            </w:tcBorders>
          </w:tcPr>
          <w:p w14:paraId="30374910"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tc>
        <w:tc>
          <w:tcPr>
            <w:tcW w:w="5490" w:type="dxa"/>
            <w:tcBorders>
              <w:top w:val="single" w:sz="4" w:space="0" w:color="000000"/>
              <w:left w:val="single" w:sz="4" w:space="0" w:color="000000"/>
              <w:bottom w:val="single" w:sz="4" w:space="0" w:color="000000"/>
              <w:right w:val="single" w:sz="4" w:space="0" w:color="000000"/>
            </w:tcBorders>
          </w:tcPr>
          <w:p w14:paraId="53FAC001" w14:textId="028D3622" w:rsidR="00C63355" w:rsidRPr="00CC70E4" w:rsidRDefault="00ED2B4D" w:rsidP="005B7E84">
            <w:pPr>
              <w:tabs>
                <w:tab w:val="left" w:pos="-720"/>
                <w:tab w:val="left" w:pos="0"/>
                <w:tab w:val="left" w:pos="720"/>
                <w:tab w:val="left" w:pos="3969"/>
                <w:tab w:val="left" w:pos="6100"/>
                <w:tab w:val="left" w:pos="9360"/>
                <w:tab w:val="left" w:pos="10080"/>
                <w:tab w:val="left" w:pos="10800"/>
              </w:tabs>
              <w:suppressAutoHyphens/>
              <w:ind w:left="0" w:firstLine="0"/>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w:t>
            </w:r>
            <w:r w:rsidR="007B3145" w:rsidRPr="00CC70E4">
              <w:rPr>
                <w:rFonts w:ascii="Times New Roman" w:eastAsia="Times New Roman" w:hAnsi="Times New Roman" w:cs="Times New Roman"/>
                <w:b/>
                <w:sz w:val="24"/>
                <w:szCs w:val="24"/>
                <w:lang w:val="en-US"/>
              </w:rPr>
              <w:t>L</w:t>
            </w:r>
            <w:r w:rsidR="00B01A18">
              <w:rPr>
                <w:rFonts w:ascii="Times New Roman" w:eastAsia="Times New Roman" w:hAnsi="Times New Roman" w:cs="Times New Roman"/>
                <w:b/>
                <w:sz w:val="24"/>
                <w:szCs w:val="24"/>
                <w:lang w:val="en-US"/>
              </w:rPr>
              <w:t>/2024-25/ME-380</w:t>
            </w:r>
          </w:p>
        </w:tc>
      </w:tr>
      <w:tr w:rsidR="00625FA1" w:rsidRPr="00CC70E4" w14:paraId="75EA48CF" w14:textId="77777777" w:rsidTr="008829F5">
        <w:trPr>
          <w:trHeight w:val="873"/>
        </w:trPr>
        <w:tc>
          <w:tcPr>
            <w:tcW w:w="4050" w:type="dxa"/>
            <w:tcBorders>
              <w:top w:val="single" w:sz="4" w:space="0" w:color="000000"/>
              <w:left w:val="single" w:sz="4" w:space="0" w:color="000000"/>
              <w:bottom w:val="single" w:sz="4" w:space="0" w:color="000000"/>
              <w:right w:val="single" w:sz="4" w:space="0" w:color="000000"/>
            </w:tcBorders>
          </w:tcPr>
          <w:p w14:paraId="44A07631" w14:textId="77777777" w:rsidR="00625FA1" w:rsidRDefault="00625FA1" w:rsidP="00625FA1">
            <w:pPr>
              <w:spacing w:line="256" w:lineRule="auto"/>
              <w:ind w:left="0" w:right="0" w:firstLine="0"/>
              <w:jc w:val="left"/>
              <w:rPr>
                <w:rFonts w:ascii="Times New Roman" w:hAnsi="Times New Roman" w:cs="Times New Roman"/>
                <w:sz w:val="24"/>
                <w:szCs w:val="24"/>
              </w:rPr>
            </w:pPr>
            <w:r>
              <w:rPr>
                <w:rFonts w:ascii="Times New Roman" w:hAnsi="Times New Roman" w:cs="Times New Roman"/>
                <w:sz w:val="24"/>
                <w:szCs w:val="24"/>
              </w:rPr>
              <w:t>Date of Pre- Bid Meeting and Submission of Pre-bid queries</w:t>
            </w:r>
          </w:p>
          <w:p w14:paraId="069F3310" w14:textId="77777777" w:rsidR="00625FA1" w:rsidRPr="00CC70E4" w:rsidRDefault="00625FA1" w:rsidP="00625FA1">
            <w:pPr>
              <w:jc w:val="center"/>
              <w:rPr>
                <w:rFonts w:ascii="Times New Roman" w:hAnsi="Times New Roman" w:cs="Times New Roman"/>
                <w:sz w:val="24"/>
                <w:szCs w:val="24"/>
              </w:rPr>
            </w:pPr>
          </w:p>
        </w:tc>
        <w:tc>
          <w:tcPr>
            <w:tcW w:w="5490" w:type="dxa"/>
            <w:tcBorders>
              <w:top w:val="single" w:sz="4" w:space="0" w:color="000000"/>
              <w:left w:val="single" w:sz="4" w:space="0" w:color="000000"/>
              <w:bottom w:val="single" w:sz="4" w:space="0" w:color="000000"/>
              <w:right w:val="single" w:sz="4" w:space="0" w:color="000000"/>
            </w:tcBorders>
          </w:tcPr>
          <w:p w14:paraId="537A1CA5" w14:textId="1B8235CC" w:rsidR="00625FA1" w:rsidRDefault="00E91DEE" w:rsidP="00625FA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29</w:t>
            </w:r>
            <w:r w:rsidR="00625FA1">
              <w:rPr>
                <w:rFonts w:ascii="Times New Roman" w:hAnsi="Times New Roman" w:cs="Times New Roman"/>
                <w:sz w:val="24"/>
                <w:szCs w:val="24"/>
                <w:vertAlign w:val="superscript"/>
              </w:rPr>
              <w:t xml:space="preserve">th </w:t>
            </w:r>
            <w:r>
              <w:rPr>
                <w:rFonts w:ascii="Times New Roman" w:hAnsi="Times New Roman" w:cs="Times New Roman"/>
                <w:sz w:val="24"/>
                <w:szCs w:val="24"/>
              </w:rPr>
              <w:t>November</w:t>
            </w:r>
            <w:r w:rsidR="00B01A18">
              <w:rPr>
                <w:rFonts w:ascii="Times New Roman" w:hAnsi="Times New Roman" w:cs="Times New Roman"/>
                <w:sz w:val="24"/>
                <w:szCs w:val="24"/>
              </w:rPr>
              <w:t xml:space="preserve"> 2024</w:t>
            </w:r>
            <w:r w:rsidR="00625FA1">
              <w:rPr>
                <w:rFonts w:ascii="Times New Roman" w:hAnsi="Times New Roman" w:cs="Times New Roman"/>
                <w:sz w:val="24"/>
                <w:szCs w:val="24"/>
              </w:rPr>
              <w:t xml:space="preserve"> at 15:00 Hrs in Conference hall of BMSICL, 3</w:t>
            </w:r>
            <w:r w:rsidR="00625FA1">
              <w:rPr>
                <w:rFonts w:ascii="Times New Roman" w:hAnsi="Times New Roman" w:cs="Times New Roman"/>
                <w:sz w:val="24"/>
                <w:szCs w:val="24"/>
                <w:vertAlign w:val="superscript"/>
              </w:rPr>
              <w:t>rd</w:t>
            </w:r>
            <w:r w:rsidR="00625FA1">
              <w:rPr>
                <w:rFonts w:ascii="Times New Roman" w:hAnsi="Times New Roman" w:cs="Times New Roman"/>
                <w:sz w:val="24"/>
                <w:szCs w:val="24"/>
              </w:rPr>
              <w:t xml:space="preserve"> Floor, Swasthya Bhawan, Behind IGIMS, Sheikhpura, Adjacent to State Health Society, Bihar. </w:t>
            </w:r>
          </w:p>
          <w:p w14:paraId="0EA9D85C" w14:textId="12DB34CB" w:rsidR="00625FA1" w:rsidRPr="00343790" w:rsidRDefault="00625FA1" w:rsidP="00625FA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 xml:space="preserve">All pre-bid queries to be submitted through e-mail on </w:t>
            </w:r>
            <w:hyperlink r:id="rId9" w:history="1">
              <w:r>
                <w:rPr>
                  <w:rStyle w:val="Hyperlink"/>
                  <w:rFonts w:ascii="Times New Roman" w:hAnsi="Times New Roman" w:cs="Times New Roman"/>
                  <w:sz w:val="24"/>
                  <w:szCs w:val="24"/>
                </w:rPr>
                <w:t>bmsicltenderequipment@gmail.com</w:t>
              </w:r>
            </w:hyperlink>
            <w:r w:rsidR="00457283">
              <w:rPr>
                <w:rFonts w:ascii="Times New Roman" w:hAnsi="Times New Roman" w:cs="Times New Roman"/>
                <w:sz w:val="24"/>
                <w:szCs w:val="24"/>
              </w:rPr>
              <w:t xml:space="preserve"> upto </w:t>
            </w:r>
            <w:r w:rsidR="00E91DEE">
              <w:rPr>
                <w:rFonts w:ascii="Times New Roman" w:hAnsi="Times New Roman" w:cs="Times New Roman"/>
                <w:sz w:val="24"/>
                <w:szCs w:val="24"/>
              </w:rPr>
              <w:t>29</w:t>
            </w:r>
            <w:r w:rsidR="00E91DEE">
              <w:rPr>
                <w:rFonts w:ascii="Times New Roman" w:hAnsi="Times New Roman" w:cs="Times New Roman"/>
                <w:sz w:val="24"/>
                <w:szCs w:val="24"/>
                <w:vertAlign w:val="superscript"/>
              </w:rPr>
              <w:t>th</w:t>
            </w:r>
            <w:r w:rsidR="00E91DEE">
              <w:rPr>
                <w:rFonts w:ascii="Times New Roman" w:hAnsi="Times New Roman" w:cs="Times New Roman"/>
                <w:sz w:val="24"/>
                <w:szCs w:val="24"/>
              </w:rPr>
              <w:t xml:space="preserve"> November </w:t>
            </w:r>
            <w:r w:rsidR="00F079F6" w:rsidRPr="00343790">
              <w:rPr>
                <w:rFonts w:ascii="Times New Roman" w:hAnsi="Times New Roman" w:cs="Times New Roman"/>
                <w:sz w:val="24"/>
                <w:szCs w:val="24"/>
              </w:rPr>
              <w:t xml:space="preserve"> </w:t>
            </w:r>
            <w:r w:rsidR="00B01A18" w:rsidRPr="00343790">
              <w:rPr>
                <w:rFonts w:ascii="Times New Roman" w:hAnsi="Times New Roman" w:cs="Times New Roman"/>
                <w:sz w:val="24"/>
                <w:szCs w:val="24"/>
              </w:rPr>
              <w:t>2024</w:t>
            </w:r>
            <w:r w:rsidRPr="00343790">
              <w:rPr>
                <w:rFonts w:ascii="Times New Roman" w:hAnsi="Times New Roman" w:cs="Times New Roman"/>
                <w:sz w:val="24"/>
                <w:szCs w:val="24"/>
              </w:rPr>
              <w:t xml:space="preserve"> till 17:00 Hrs</w:t>
            </w:r>
            <w:r w:rsidR="00E91DEE">
              <w:rPr>
                <w:rFonts w:ascii="Times New Roman" w:hAnsi="Times New Roman" w:cs="Times New Roman"/>
                <w:sz w:val="24"/>
                <w:szCs w:val="24"/>
              </w:rPr>
              <w:t xml:space="preserve">, </w:t>
            </w:r>
            <w:r w:rsidR="00E91DEE" w:rsidRPr="00E91DEE">
              <w:rPr>
                <w:rFonts w:ascii="Times New Roman" w:hAnsi="Times New Roman" w:cs="Times New Roman"/>
                <w:b/>
                <w:sz w:val="24"/>
                <w:szCs w:val="24"/>
              </w:rPr>
              <w:t>further to this date no more query will be entertained</w:t>
            </w:r>
            <w:r w:rsidRPr="00343790">
              <w:rPr>
                <w:rFonts w:ascii="Times New Roman" w:hAnsi="Times New Roman" w:cs="Times New Roman"/>
                <w:sz w:val="24"/>
                <w:szCs w:val="24"/>
              </w:rPr>
              <w:t xml:space="preserve"> </w:t>
            </w:r>
          </w:p>
          <w:p w14:paraId="2476A024" w14:textId="466DA99A" w:rsidR="00625FA1" w:rsidRPr="00CC70E4" w:rsidRDefault="00625FA1" w:rsidP="00625FA1">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tc>
      </w:tr>
      <w:tr w:rsidR="00985A1B" w:rsidRPr="00CC70E4" w14:paraId="30AC223F" w14:textId="77777777" w:rsidTr="00343790">
        <w:trPr>
          <w:trHeight w:val="630"/>
        </w:trPr>
        <w:tc>
          <w:tcPr>
            <w:tcW w:w="4050" w:type="dxa"/>
            <w:tcBorders>
              <w:top w:val="single" w:sz="4" w:space="0" w:color="000000"/>
              <w:left w:val="single" w:sz="4" w:space="0" w:color="000000"/>
              <w:bottom w:val="single" w:sz="4" w:space="0" w:color="000000"/>
              <w:right w:val="single" w:sz="4" w:space="0" w:color="000000"/>
            </w:tcBorders>
          </w:tcPr>
          <w:p w14:paraId="37F83532" w14:textId="77777777" w:rsidR="00985A1B" w:rsidRPr="00CC70E4" w:rsidRDefault="00985A1B" w:rsidP="00985A1B">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Last date and time of submission of online bids</w:t>
            </w:r>
          </w:p>
        </w:tc>
        <w:tc>
          <w:tcPr>
            <w:tcW w:w="5490" w:type="dxa"/>
            <w:tcBorders>
              <w:top w:val="single" w:sz="4" w:space="0" w:color="000000"/>
              <w:left w:val="single" w:sz="4" w:space="0" w:color="000000"/>
              <w:bottom w:val="single" w:sz="4" w:space="0" w:color="000000"/>
              <w:right w:val="single" w:sz="4" w:space="0" w:color="000000"/>
            </w:tcBorders>
          </w:tcPr>
          <w:p w14:paraId="481D8CB7" w14:textId="335ABF84" w:rsidR="00985A1B" w:rsidRPr="00CC70E4" w:rsidRDefault="00E91DEE" w:rsidP="00985A1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sz w:val="24"/>
                <w:szCs w:val="24"/>
              </w:rPr>
              <w:t>16</w:t>
            </w:r>
            <w:r w:rsidR="00251735" w:rsidRPr="00CC70E4">
              <w:rPr>
                <w:rFonts w:ascii="Times New Roman" w:hAnsi="Times New Roman" w:cs="Times New Roman"/>
                <w:sz w:val="24"/>
                <w:szCs w:val="24"/>
                <w:vertAlign w:val="superscript"/>
              </w:rPr>
              <w:t>th</w:t>
            </w:r>
            <w:r w:rsidR="00D45979">
              <w:rPr>
                <w:rFonts w:ascii="Times New Roman" w:hAnsi="Times New Roman" w:cs="Times New Roman"/>
                <w:sz w:val="24"/>
                <w:szCs w:val="24"/>
              </w:rPr>
              <w:t xml:space="preserve"> </w:t>
            </w:r>
            <w:r>
              <w:rPr>
                <w:rFonts w:ascii="Times New Roman" w:hAnsi="Times New Roman" w:cs="Times New Roman"/>
                <w:sz w:val="24"/>
                <w:szCs w:val="24"/>
              </w:rPr>
              <w:t>December</w:t>
            </w:r>
            <w:r w:rsidR="00251735" w:rsidRPr="00CC70E4">
              <w:rPr>
                <w:rFonts w:ascii="Times New Roman" w:hAnsi="Times New Roman" w:cs="Times New Roman"/>
                <w:sz w:val="24"/>
                <w:szCs w:val="24"/>
              </w:rPr>
              <w:t xml:space="preserve"> </w:t>
            </w:r>
            <w:r w:rsidR="00B01A18">
              <w:rPr>
                <w:rFonts w:ascii="Times New Roman" w:hAnsi="Times New Roman" w:cs="Times New Roman"/>
                <w:sz w:val="24"/>
                <w:szCs w:val="24"/>
              </w:rPr>
              <w:t>2024</w:t>
            </w:r>
            <w:r w:rsidR="00143471" w:rsidRPr="00CC70E4">
              <w:rPr>
                <w:rFonts w:ascii="Times New Roman" w:hAnsi="Times New Roman" w:cs="Times New Roman"/>
                <w:sz w:val="24"/>
                <w:szCs w:val="24"/>
              </w:rPr>
              <w:t xml:space="preserve"> </w:t>
            </w:r>
            <w:r w:rsidR="00C74FDF" w:rsidRPr="00CC70E4">
              <w:rPr>
                <w:rFonts w:ascii="Times New Roman" w:hAnsi="Times New Roman" w:cs="Times New Roman"/>
                <w:sz w:val="24"/>
                <w:szCs w:val="24"/>
              </w:rPr>
              <w:t>up</w:t>
            </w:r>
            <w:r w:rsidR="00071A0E">
              <w:rPr>
                <w:rFonts w:ascii="Times New Roman" w:hAnsi="Times New Roman" w:cs="Times New Roman"/>
                <w:sz w:val="24"/>
                <w:szCs w:val="24"/>
              </w:rPr>
              <w:t xml:space="preserve"> </w:t>
            </w:r>
            <w:r w:rsidR="00C74FDF" w:rsidRPr="00CC70E4">
              <w:rPr>
                <w:rFonts w:ascii="Times New Roman" w:hAnsi="Times New Roman" w:cs="Times New Roman"/>
                <w:sz w:val="24"/>
                <w:szCs w:val="24"/>
              </w:rPr>
              <w:t>to 17</w:t>
            </w:r>
            <w:r w:rsidR="00985A1B" w:rsidRPr="00CC70E4">
              <w:rPr>
                <w:rFonts w:ascii="Times New Roman" w:hAnsi="Times New Roman" w:cs="Times New Roman"/>
                <w:sz w:val="24"/>
                <w:szCs w:val="24"/>
              </w:rPr>
              <w:t>:00 Hrs.</w:t>
            </w:r>
          </w:p>
        </w:tc>
      </w:tr>
      <w:tr w:rsidR="00985A1B" w:rsidRPr="00CC70E4" w14:paraId="62A3A6FF" w14:textId="77777777" w:rsidTr="008829F5">
        <w:trPr>
          <w:trHeight w:val="499"/>
        </w:trPr>
        <w:tc>
          <w:tcPr>
            <w:tcW w:w="4050" w:type="dxa"/>
            <w:tcBorders>
              <w:top w:val="single" w:sz="4" w:space="0" w:color="000000"/>
              <w:left w:val="single" w:sz="4" w:space="0" w:color="000000"/>
              <w:bottom w:val="single" w:sz="4" w:space="0" w:color="000000"/>
              <w:right w:val="single" w:sz="4" w:space="0" w:color="000000"/>
            </w:tcBorders>
          </w:tcPr>
          <w:p w14:paraId="56AA9597" w14:textId="60ED7C10" w:rsidR="00985A1B" w:rsidRPr="00CC70E4" w:rsidRDefault="00985A1B" w:rsidP="00F57DDC">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Last date and time for submission of original docu</w:t>
            </w:r>
            <w:r w:rsidR="00C3134F">
              <w:rPr>
                <w:rFonts w:ascii="Times New Roman" w:hAnsi="Times New Roman" w:cs="Times New Roman"/>
                <w:sz w:val="24"/>
                <w:szCs w:val="24"/>
              </w:rPr>
              <w:t>ments of EMD</w:t>
            </w:r>
            <w:bookmarkStart w:id="0" w:name="_GoBack"/>
            <w:bookmarkEnd w:id="0"/>
          </w:p>
        </w:tc>
        <w:tc>
          <w:tcPr>
            <w:tcW w:w="5490" w:type="dxa"/>
            <w:tcBorders>
              <w:top w:val="single" w:sz="4" w:space="0" w:color="000000"/>
              <w:left w:val="single" w:sz="4" w:space="0" w:color="000000"/>
              <w:bottom w:val="single" w:sz="4" w:space="0" w:color="000000"/>
              <w:right w:val="single" w:sz="4" w:space="0" w:color="000000"/>
            </w:tcBorders>
          </w:tcPr>
          <w:p w14:paraId="69399F5D" w14:textId="2DA926A5" w:rsidR="00985A1B" w:rsidRPr="00CC70E4" w:rsidRDefault="00E91DEE" w:rsidP="00985A1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sz w:val="24"/>
                <w:szCs w:val="24"/>
              </w:rPr>
              <w:t>17</w:t>
            </w:r>
            <w:r w:rsidR="0009374A">
              <w:rPr>
                <w:rFonts w:ascii="Times New Roman" w:hAnsi="Times New Roman" w:cs="Times New Roman"/>
                <w:sz w:val="24"/>
                <w:szCs w:val="24"/>
                <w:vertAlign w:val="superscript"/>
              </w:rPr>
              <w:t>th</w:t>
            </w:r>
            <w:r w:rsidR="00D45979">
              <w:rPr>
                <w:rFonts w:ascii="Times New Roman" w:hAnsi="Times New Roman" w:cs="Times New Roman"/>
                <w:sz w:val="24"/>
                <w:szCs w:val="24"/>
              </w:rPr>
              <w:t xml:space="preserve"> </w:t>
            </w:r>
            <w:r>
              <w:rPr>
                <w:rFonts w:ascii="Times New Roman" w:hAnsi="Times New Roman" w:cs="Times New Roman"/>
                <w:sz w:val="24"/>
                <w:szCs w:val="24"/>
              </w:rPr>
              <w:t>Dece</w:t>
            </w:r>
            <w:r w:rsidR="00343790">
              <w:rPr>
                <w:rFonts w:ascii="Times New Roman" w:hAnsi="Times New Roman" w:cs="Times New Roman"/>
                <w:sz w:val="24"/>
                <w:szCs w:val="24"/>
              </w:rPr>
              <w:t>mber</w:t>
            </w:r>
            <w:r w:rsidR="00251735" w:rsidRPr="00CC70E4">
              <w:rPr>
                <w:rFonts w:ascii="Times New Roman" w:hAnsi="Times New Roman" w:cs="Times New Roman"/>
                <w:sz w:val="24"/>
                <w:szCs w:val="24"/>
              </w:rPr>
              <w:t xml:space="preserve"> </w:t>
            </w:r>
            <w:r w:rsidR="00B01A18">
              <w:rPr>
                <w:rFonts w:ascii="Times New Roman" w:hAnsi="Times New Roman" w:cs="Times New Roman"/>
                <w:sz w:val="24"/>
                <w:szCs w:val="24"/>
              </w:rPr>
              <w:t>2024</w:t>
            </w:r>
            <w:r w:rsidR="00143471" w:rsidRPr="00CC70E4">
              <w:rPr>
                <w:rFonts w:ascii="Times New Roman" w:hAnsi="Times New Roman" w:cs="Times New Roman"/>
                <w:sz w:val="24"/>
                <w:szCs w:val="24"/>
              </w:rPr>
              <w:t xml:space="preserve"> </w:t>
            </w:r>
            <w:r w:rsidR="00985A1B" w:rsidRPr="00CC70E4">
              <w:rPr>
                <w:rFonts w:ascii="Times New Roman" w:hAnsi="Times New Roman" w:cs="Times New Roman"/>
                <w:sz w:val="24"/>
                <w:szCs w:val="24"/>
              </w:rPr>
              <w:t xml:space="preserve">till 14:00 Hrs.  </w:t>
            </w:r>
          </w:p>
        </w:tc>
      </w:tr>
      <w:tr w:rsidR="00985A1B" w:rsidRPr="00CC70E4" w14:paraId="76969F35" w14:textId="77777777" w:rsidTr="008829F5">
        <w:trPr>
          <w:trHeight w:val="729"/>
        </w:trPr>
        <w:tc>
          <w:tcPr>
            <w:tcW w:w="4050" w:type="dxa"/>
            <w:tcBorders>
              <w:top w:val="single" w:sz="4" w:space="0" w:color="000000"/>
              <w:left w:val="single" w:sz="4" w:space="0" w:color="000000"/>
              <w:bottom w:val="single" w:sz="4" w:space="0" w:color="000000"/>
              <w:right w:val="single" w:sz="4" w:space="0" w:color="000000"/>
            </w:tcBorders>
          </w:tcPr>
          <w:p w14:paraId="3B4A7A46" w14:textId="77777777" w:rsidR="00985A1B" w:rsidRPr="00CC70E4" w:rsidRDefault="00985A1B" w:rsidP="00985A1B">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5490" w:type="dxa"/>
            <w:tcBorders>
              <w:top w:val="single" w:sz="4" w:space="0" w:color="000000"/>
              <w:left w:val="single" w:sz="4" w:space="0" w:color="000000"/>
              <w:bottom w:val="single" w:sz="4" w:space="0" w:color="000000"/>
              <w:right w:val="single" w:sz="4" w:space="0" w:color="000000"/>
            </w:tcBorders>
          </w:tcPr>
          <w:p w14:paraId="712F3A74" w14:textId="4B49EA21" w:rsidR="00BD0429" w:rsidRDefault="00E91DEE" w:rsidP="00757482">
            <w:pPr>
              <w:spacing w:line="259" w:lineRule="auto"/>
              <w:rPr>
                <w:rFonts w:ascii="Times New Roman" w:hAnsi="Times New Roman" w:cs="Times New Roman"/>
                <w:sz w:val="24"/>
                <w:szCs w:val="24"/>
              </w:rPr>
            </w:pPr>
            <w:r>
              <w:rPr>
                <w:rFonts w:ascii="Times New Roman" w:hAnsi="Times New Roman" w:cs="Times New Roman"/>
                <w:sz w:val="24"/>
                <w:szCs w:val="24"/>
              </w:rPr>
              <w:t>17</w:t>
            </w:r>
            <w:r w:rsidR="00343790">
              <w:rPr>
                <w:rFonts w:ascii="Times New Roman" w:hAnsi="Times New Roman" w:cs="Times New Roman"/>
                <w:sz w:val="24"/>
                <w:szCs w:val="24"/>
                <w:vertAlign w:val="superscript"/>
              </w:rPr>
              <w:t>th</w:t>
            </w:r>
            <w:r>
              <w:rPr>
                <w:rFonts w:ascii="Times New Roman" w:hAnsi="Times New Roman" w:cs="Times New Roman"/>
                <w:sz w:val="24"/>
                <w:szCs w:val="24"/>
              </w:rPr>
              <w:t xml:space="preserve"> Dec</w:t>
            </w:r>
            <w:r w:rsidR="00343790">
              <w:rPr>
                <w:rFonts w:ascii="Times New Roman" w:hAnsi="Times New Roman" w:cs="Times New Roman"/>
                <w:sz w:val="24"/>
                <w:szCs w:val="24"/>
              </w:rPr>
              <w:t>ember</w:t>
            </w:r>
            <w:r w:rsidR="00343790" w:rsidRPr="00CC70E4">
              <w:rPr>
                <w:rFonts w:ascii="Times New Roman" w:hAnsi="Times New Roman" w:cs="Times New Roman"/>
                <w:sz w:val="24"/>
                <w:szCs w:val="24"/>
              </w:rPr>
              <w:t xml:space="preserve"> </w:t>
            </w:r>
            <w:r w:rsidR="00343790">
              <w:rPr>
                <w:rFonts w:ascii="Times New Roman" w:hAnsi="Times New Roman" w:cs="Times New Roman"/>
                <w:sz w:val="24"/>
                <w:szCs w:val="24"/>
              </w:rPr>
              <w:t>2024</w:t>
            </w:r>
            <w:r w:rsidR="00343790" w:rsidRPr="00CC70E4">
              <w:rPr>
                <w:rFonts w:ascii="Times New Roman" w:hAnsi="Times New Roman" w:cs="Times New Roman"/>
                <w:sz w:val="24"/>
                <w:szCs w:val="24"/>
              </w:rPr>
              <w:t xml:space="preserve"> </w:t>
            </w:r>
            <w:r w:rsidR="00985A1B" w:rsidRPr="00CC70E4">
              <w:rPr>
                <w:rFonts w:ascii="Times New Roman" w:hAnsi="Times New Roman" w:cs="Times New Roman"/>
                <w:sz w:val="24"/>
                <w:szCs w:val="24"/>
              </w:rPr>
              <w:t xml:space="preserve">(at 15:00 Hrs.) on the website of </w:t>
            </w:r>
            <w:hyperlink r:id="rId10" w:history="1">
              <w:r w:rsidR="007915A2" w:rsidRPr="00FD75C8">
                <w:rPr>
                  <w:rStyle w:val="Hyperlink"/>
                  <w:rFonts w:ascii="Times New Roman" w:hAnsi="Times New Roman" w:cs="Times New Roman"/>
                  <w:b/>
                  <w:sz w:val="24"/>
                  <w:szCs w:val="24"/>
                </w:rPr>
                <w:t>https://eproc2.bihar.gov.in</w:t>
              </w:r>
            </w:hyperlink>
            <w:r w:rsidR="007915A2">
              <w:rPr>
                <w:rFonts w:ascii="Times New Roman" w:hAnsi="Times New Roman" w:cs="Times New Roman"/>
                <w:color w:val="0563C1"/>
                <w:sz w:val="24"/>
                <w:szCs w:val="24"/>
                <w:u w:val="single" w:color="0563C1"/>
              </w:rPr>
              <w:t xml:space="preserve"> </w:t>
            </w:r>
            <w:hyperlink r:id="rId11"/>
            <w:r w:rsidR="00985A1B" w:rsidRPr="00CC70E4">
              <w:rPr>
                <w:rFonts w:ascii="Times New Roman" w:hAnsi="Times New Roman" w:cs="Times New Roman"/>
                <w:sz w:val="24"/>
                <w:szCs w:val="24"/>
              </w:rPr>
              <w:t xml:space="preserve">in the office of BMSICL </w:t>
            </w:r>
          </w:p>
          <w:p w14:paraId="7A0A4218" w14:textId="2949B713" w:rsidR="00A35EDD" w:rsidRPr="00CC70E4" w:rsidRDefault="00A35EDD" w:rsidP="00757482">
            <w:pPr>
              <w:spacing w:line="259" w:lineRule="auto"/>
              <w:rPr>
                <w:rFonts w:ascii="Times New Roman" w:hAnsi="Times New Roman" w:cs="Times New Roman"/>
                <w:sz w:val="24"/>
                <w:szCs w:val="24"/>
              </w:rPr>
            </w:pPr>
          </w:p>
        </w:tc>
      </w:tr>
      <w:tr w:rsidR="004D633F" w:rsidRPr="00CC70E4" w14:paraId="7D972539" w14:textId="77777777" w:rsidTr="008829F5">
        <w:trPr>
          <w:trHeight w:val="518"/>
        </w:trPr>
        <w:tc>
          <w:tcPr>
            <w:tcW w:w="4050" w:type="dxa"/>
            <w:tcBorders>
              <w:top w:val="single" w:sz="4" w:space="0" w:color="000000"/>
              <w:left w:val="single" w:sz="4" w:space="0" w:color="000000"/>
              <w:bottom w:val="single" w:sz="4" w:space="0" w:color="000000"/>
              <w:right w:val="single" w:sz="4" w:space="0" w:color="000000"/>
            </w:tcBorders>
          </w:tcPr>
          <w:p w14:paraId="0B66A446"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5490" w:type="dxa"/>
            <w:tcBorders>
              <w:top w:val="single" w:sz="4" w:space="0" w:color="000000"/>
              <w:left w:val="single" w:sz="4" w:space="0" w:color="000000"/>
              <w:bottom w:val="single" w:sz="4" w:space="0" w:color="000000"/>
              <w:right w:val="single" w:sz="4" w:space="0" w:color="000000"/>
            </w:tcBorders>
          </w:tcPr>
          <w:p w14:paraId="7BB8DA2F" w14:textId="1A9005FB" w:rsidR="00C63355" w:rsidRPr="00CC70E4" w:rsidRDefault="004D633F" w:rsidP="00D172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sidR="007915A2">
              <w:rPr>
                <w:rFonts w:ascii="Times New Roman" w:hAnsi="Times New Roman" w:cs="Times New Roman"/>
                <w:b/>
                <w:sz w:val="24"/>
                <w:szCs w:val="24"/>
              </w:rPr>
              <w:t>https://eproc2.bihar.gov.in</w:t>
            </w:r>
          </w:p>
        </w:tc>
      </w:tr>
      <w:tr w:rsidR="004D633F" w:rsidRPr="00CC70E4" w14:paraId="0165088E" w14:textId="77777777" w:rsidTr="008829F5">
        <w:trPr>
          <w:trHeight w:val="468"/>
        </w:trPr>
        <w:tc>
          <w:tcPr>
            <w:tcW w:w="4050" w:type="dxa"/>
            <w:tcBorders>
              <w:top w:val="single" w:sz="4" w:space="0" w:color="000000"/>
              <w:left w:val="single" w:sz="4" w:space="0" w:color="000000"/>
              <w:bottom w:val="single" w:sz="4" w:space="0" w:color="000000"/>
              <w:right w:val="single" w:sz="4" w:space="0" w:color="000000"/>
            </w:tcBorders>
          </w:tcPr>
          <w:p w14:paraId="2A7BE821"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5490" w:type="dxa"/>
            <w:tcBorders>
              <w:top w:val="single" w:sz="4" w:space="0" w:color="000000"/>
              <w:left w:val="single" w:sz="4" w:space="0" w:color="000000"/>
              <w:bottom w:val="single" w:sz="4" w:space="0" w:color="000000"/>
              <w:right w:val="single" w:sz="4" w:space="0" w:color="000000"/>
            </w:tcBorders>
          </w:tcPr>
          <w:p w14:paraId="6E850D88" w14:textId="77777777" w:rsidR="00C63355" w:rsidRPr="00CC70E4" w:rsidRDefault="004D633F" w:rsidP="00D172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4D633F" w:rsidRPr="00CC70E4" w14:paraId="7DFAE8AE" w14:textId="77777777" w:rsidTr="008829F5">
        <w:trPr>
          <w:trHeight w:val="492"/>
        </w:trPr>
        <w:tc>
          <w:tcPr>
            <w:tcW w:w="4050" w:type="dxa"/>
            <w:tcBorders>
              <w:top w:val="single" w:sz="4" w:space="0" w:color="000000"/>
              <w:left w:val="single" w:sz="4" w:space="0" w:color="000000"/>
              <w:bottom w:val="single" w:sz="4" w:space="0" w:color="000000"/>
              <w:right w:val="single" w:sz="4" w:space="0" w:color="000000"/>
            </w:tcBorders>
          </w:tcPr>
          <w:p w14:paraId="1C05E3AA" w14:textId="77777777" w:rsidR="004D633F" w:rsidRPr="00CC70E4" w:rsidRDefault="004D633F" w:rsidP="00EA5E43">
            <w:pPr>
              <w:tabs>
                <w:tab w:val="center" w:pos="2881"/>
              </w:tabs>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5490" w:type="dxa"/>
            <w:tcBorders>
              <w:top w:val="single" w:sz="4" w:space="0" w:color="000000"/>
              <w:left w:val="single" w:sz="4" w:space="0" w:color="000000"/>
              <w:bottom w:val="single" w:sz="4" w:space="0" w:color="000000"/>
              <w:right w:val="single" w:sz="4" w:space="0" w:color="000000"/>
            </w:tcBorders>
          </w:tcPr>
          <w:p w14:paraId="73FAA23F" w14:textId="77777777" w:rsidR="00C63355" w:rsidRDefault="004D633F" w:rsidP="00DB108E">
            <w:pPr>
              <w:spacing w:line="259" w:lineRule="auto"/>
              <w:rPr>
                <w:rFonts w:ascii="Times New Roman" w:hAnsi="Times New Roman" w:cs="Times New Roman"/>
                <w:sz w:val="24"/>
                <w:szCs w:val="24"/>
              </w:rPr>
            </w:pPr>
            <w:r w:rsidRPr="00CC70E4">
              <w:rPr>
                <w:rFonts w:ascii="Times New Roman" w:hAnsi="Times New Roman" w:cs="Times New Roman"/>
                <w:sz w:val="24"/>
                <w:szCs w:val="24"/>
              </w:rPr>
              <w:t>Rs</w:t>
            </w:r>
            <w:r w:rsidR="00D162AF" w:rsidRPr="00CC70E4">
              <w:rPr>
                <w:rFonts w:ascii="Times New Roman" w:hAnsi="Times New Roman" w:cs="Times New Roman"/>
                <w:sz w:val="24"/>
                <w:szCs w:val="24"/>
              </w:rPr>
              <w:t>.</w:t>
            </w:r>
            <w:r w:rsidR="002E7D17" w:rsidRPr="00CC70E4">
              <w:rPr>
                <w:rFonts w:ascii="Times New Roman" w:hAnsi="Times New Roman" w:cs="Times New Roman"/>
                <w:sz w:val="24"/>
                <w:szCs w:val="24"/>
              </w:rPr>
              <w:t>11,800</w:t>
            </w:r>
            <w:r w:rsidR="00071A0E">
              <w:rPr>
                <w:rFonts w:ascii="Times New Roman" w:hAnsi="Times New Roman" w:cs="Times New Roman"/>
                <w:sz w:val="24"/>
                <w:szCs w:val="24"/>
              </w:rPr>
              <w:t xml:space="preserve"> </w:t>
            </w:r>
            <w:r w:rsidR="002E7D17" w:rsidRPr="00CC70E4">
              <w:rPr>
                <w:rFonts w:ascii="Times New Roman" w:hAnsi="Times New Roman" w:cs="Times New Roman"/>
                <w:sz w:val="24"/>
                <w:szCs w:val="24"/>
              </w:rPr>
              <w:t xml:space="preserve">/- (Eleven </w:t>
            </w:r>
            <w:r w:rsidRPr="00CC70E4">
              <w:rPr>
                <w:rFonts w:ascii="Times New Roman" w:hAnsi="Times New Roman" w:cs="Times New Roman"/>
                <w:sz w:val="24"/>
                <w:szCs w:val="24"/>
              </w:rPr>
              <w:t xml:space="preserve">Thousand </w:t>
            </w:r>
            <w:r w:rsidR="002E7D17" w:rsidRPr="00CC70E4">
              <w:rPr>
                <w:rFonts w:ascii="Times New Roman" w:hAnsi="Times New Roman" w:cs="Times New Roman"/>
                <w:sz w:val="24"/>
                <w:szCs w:val="24"/>
              </w:rPr>
              <w:t>Eight Hundred</w:t>
            </w:r>
            <w:r w:rsidRPr="00CC70E4">
              <w:rPr>
                <w:rFonts w:ascii="Times New Roman" w:hAnsi="Times New Roman" w:cs="Times New Roman"/>
                <w:sz w:val="24"/>
                <w:szCs w:val="24"/>
              </w:rPr>
              <w:t xml:space="preserve"> only) Non- refundable. </w:t>
            </w:r>
          </w:p>
          <w:p w14:paraId="5A39FF10" w14:textId="3B49C4CD" w:rsidR="00A35EDD" w:rsidRPr="00CC70E4" w:rsidRDefault="00A35EDD" w:rsidP="00DB108E">
            <w:pPr>
              <w:spacing w:line="259" w:lineRule="auto"/>
              <w:rPr>
                <w:rFonts w:ascii="Times New Roman" w:hAnsi="Times New Roman" w:cs="Times New Roman"/>
                <w:sz w:val="24"/>
                <w:szCs w:val="24"/>
              </w:rPr>
            </w:pPr>
          </w:p>
        </w:tc>
      </w:tr>
      <w:tr w:rsidR="007B20DF" w:rsidRPr="00CC70E4" w14:paraId="2AE9AD3E" w14:textId="77777777" w:rsidTr="008829F5">
        <w:trPr>
          <w:trHeight w:val="492"/>
        </w:trPr>
        <w:tc>
          <w:tcPr>
            <w:tcW w:w="4050" w:type="dxa"/>
            <w:tcBorders>
              <w:top w:val="single" w:sz="4" w:space="0" w:color="000000"/>
              <w:left w:val="single" w:sz="4" w:space="0" w:color="000000"/>
              <w:bottom w:val="single" w:sz="4" w:space="0" w:color="000000"/>
              <w:right w:val="single" w:sz="4" w:space="0" w:color="000000"/>
            </w:tcBorders>
          </w:tcPr>
          <w:p w14:paraId="37ECD828" w14:textId="3367EAA5" w:rsidR="007B20DF" w:rsidRPr="00CC70E4" w:rsidRDefault="007B20DF" w:rsidP="007B20DF">
            <w:pPr>
              <w:tabs>
                <w:tab w:val="center" w:pos="2881"/>
              </w:tabs>
              <w:spacing w:line="259" w:lineRule="auto"/>
              <w:ind w:left="0" w:right="0" w:firstLine="0"/>
              <w:jc w:val="left"/>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5490" w:type="dxa"/>
            <w:tcBorders>
              <w:top w:val="single" w:sz="4" w:space="0" w:color="000000"/>
              <w:left w:val="single" w:sz="4" w:space="0" w:color="000000"/>
              <w:bottom w:val="single" w:sz="4" w:space="0" w:color="000000"/>
              <w:right w:val="single" w:sz="4" w:space="0" w:color="000000"/>
            </w:tcBorders>
          </w:tcPr>
          <w:p w14:paraId="142D5A30" w14:textId="5A417743" w:rsidR="007B20DF" w:rsidRPr="00CC70E4" w:rsidRDefault="007A04D0" w:rsidP="007B20DF">
            <w:pPr>
              <w:spacing w:line="259" w:lineRule="auto"/>
              <w:rPr>
                <w:rFonts w:ascii="Times New Roman" w:hAnsi="Times New Roman" w:cs="Times New Roman"/>
                <w:sz w:val="24"/>
                <w:szCs w:val="24"/>
              </w:rPr>
            </w:pPr>
            <w:r>
              <w:rPr>
                <w:rFonts w:ascii="Times New Roman" w:hAnsi="Times New Roman" w:cs="Times New Roman"/>
                <w:sz w:val="24"/>
                <w:szCs w:val="24"/>
              </w:rPr>
              <w:t>Rs 590</w:t>
            </w:r>
            <w:r w:rsidR="007B20DF">
              <w:rPr>
                <w:rFonts w:ascii="Times New Roman" w:hAnsi="Times New Roman" w:cs="Times New Roman"/>
                <w:sz w:val="24"/>
                <w:szCs w:val="24"/>
              </w:rPr>
              <w:t>/-</w:t>
            </w:r>
            <w:r>
              <w:rPr>
                <w:rFonts w:ascii="Times New Roman" w:hAnsi="Times New Roman" w:cs="Times New Roman"/>
                <w:sz w:val="24"/>
                <w:szCs w:val="24"/>
              </w:rPr>
              <w:t xml:space="preserve"> </w:t>
            </w:r>
            <w:r w:rsidR="007B20DF">
              <w:rPr>
                <w:rFonts w:ascii="Times New Roman" w:hAnsi="Times New Roman" w:cs="Times New Roman"/>
                <w:sz w:val="24"/>
                <w:szCs w:val="24"/>
              </w:rPr>
              <w:t>(</w:t>
            </w:r>
            <w:r w:rsidR="007B20DF" w:rsidRPr="00CC70E4">
              <w:rPr>
                <w:rFonts w:ascii="Times New Roman" w:hAnsi="Times New Roman" w:cs="Times New Roman"/>
                <w:sz w:val="24"/>
                <w:szCs w:val="24"/>
              </w:rPr>
              <w:t xml:space="preserve">on the website of </w:t>
            </w:r>
            <w:hyperlink r:id="rId12" w:history="1">
              <w:r w:rsidR="007B20DF" w:rsidRPr="00FD75C8">
                <w:rPr>
                  <w:rStyle w:val="Hyperlink"/>
                  <w:rFonts w:ascii="Times New Roman" w:hAnsi="Times New Roman" w:cs="Times New Roman"/>
                  <w:b/>
                  <w:sz w:val="24"/>
                  <w:szCs w:val="24"/>
                </w:rPr>
                <w:t>https://eproc2.bihar.gov.in</w:t>
              </w:r>
            </w:hyperlink>
            <w:r w:rsidR="007B20DF">
              <w:rPr>
                <w:rStyle w:val="Hyperlink"/>
                <w:rFonts w:ascii="Times New Roman" w:hAnsi="Times New Roman" w:cs="Times New Roman"/>
                <w:b/>
                <w:sz w:val="24"/>
                <w:szCs w:val="24"/>
              </w:rPr>
              <w:t>)</w:t>
            </w:r>
          </w:p>
        </w:tc>
      </w:tr>
    </w:tbl>
    <w:p w14:paraId="656161EB" w14:textId="77777777" w:rsidR="00A35EDD" w:rsidRDefault="00A35EDD" w:rsidP="00A53C09">
      <w:pPr>
        <w:tabs>
          <w:tab w:val="left" w:pos="8789"/>
        </w:tabs>
        <w:ind w:left="0" w:right="-1" w:firstLine="0"/>
        <w:rPr>
          <w:rFonts w:ascii="Times New Roman" w:hAnsi="Times New Roman" w:cs="Times New Roman"/>
          <w:sz w:val="24"/>
          <w:szCs w:val="24"/>
        </w:rPr>
      </w:pPr>
    </w:p>
    <w:p w14:paraId="689D45D3" w14:textId="77777777" w:rsidR="0061724B" w:rsidRDefault="0061724B" w:rsidP="00A53C09">
      <w:pPr>
        <w:tabs>
          <w:tab w:val="left" w:pos="8789"/>
        </w:tabs>
        <w:ind w:left="0" w:right="-1" w:firstLine="0"/>
        <w:rPr>
          <w:rFonts w:ascii="Times New Roman" w:hAnsi="Times New Roman" w:cs="Times New Roman"/>
          <w:sz w:val="24"/>
          <w:szCs w:val="24"/>
        </w:rPr>
      </w:pPr>
    </w:p>
    <w:p w14:paraId="748C9AB9" w14:textId="77777777" w:rsidR="0061724B" w:rsidRDefault="0061724B" w:rsidP="00A53C09">
      <w:pPr>
        <w:tabs>
          <w:tab w:val="left" w:pos="8789"/>
        </w:tabs>
        <w:ind w:left="0" w:right="-1" w:firstLine="0"/>
        <w:rPr>
          <w:rFonts w:ascii="Times New Roman" w:hAnsi="Times New Roman" w:cs="Times New Roman"/>
          <w:sz w:val="24"/>
          <w:szCs w:val="24"/>
        </w:rPr>
      </w:pPr>
    </w:p>
    <w:p w14:paraId="4566946E" w14:textId="77777777" w:rsidR="00A35EDD" w:rsidRPr="00F05E81" w:rsidRDefault="00A35EDD" w:rsidP="00A53C09">
      <w:pPr>
        <w:tabs>
          <w:tab w:val="left" w:pos="8789"/>
        </w:tabs>
        <w:ind w:left="0" w:right="-1" w:firstLine="0"/>
        <w:rPr>
          <w:rFonts w:ascii="Times New Roman" w:hAnsi="Times New Roman" w:cs="Times New Roman"/>
          <w:sz w:val="24"/>
          <w:szCs w:val="24"/>
        </w:rPr>
      </w:pPr>
    </w:p>
    <w:p w14:paraId="76B7D810" w14:textId="19543E02" w:rsidR="00D92D7E" w:rsidRPr="00F05E81" w:rsidRDefault="00D92D7E" w:rsidP="00D92D7E">
      <w:pPr>
        <w:pStyle w:val="ListParagraph"/>
        <w:numPr>
          <w:ilvl w:val="0"/>
          <w:numId w:val="10"/>
        </w:numPr>
        <w:tabs>
          <w:tab w:val="left" w:pos="8789"/>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To participate in E-Tendering the tenderer will have to be registered with E-Tendering service provider. For this, help desk – mjunction services limited RJ complex, 2</w:t>
      </w:r>
      <w:r w:rsidRPr="00F05E81">
        <w:rPr>
          <w:rFonts w:ascii="Times New Roman" w:hAnsi="Times New Roman" w:cs="Times New Roman"/>
          <w:sz w:val="24"/>
          <w:szCs w:val="24"/>
          <w:vertAlign w:val="superscript"/>
        </w:rPr>
        <w:t>nd</w:t>
      </w:r>
      <w:r w:rsidRPr="00F05E81">
        <w:rPr>
          <w:rFonts w:ascii="Times New Roman" w:hAnsi="Times New Roman" w:cs="Times New Roman"/>
          <w:sz w:val="24"/>
          <w:szCs w:val="24"/>
        </w:rPr>
        <w:t xml:space="preserve"> Floor, Canara Bank, Campus, khajpura, Ashiana road, P.S –Shastri Nagar, Patna-800014, Toll Free No.-18005726571, Email-ID: </w:t>
      </w:r>
      <w:hyperlink r:id="rId13" w:history="1">
        <w:r w:rsidRPr="00F05E81">
          <w:rPr>
            <w:rStyle w:val="Hyperlink"/>
            <w:rFonts w:ascii="Times New Roman" w:hAnsi="Times New Roman" w:cs="Times New Roman"/>
            <w:sz w:val="24"/>
            <w:szCs w:val="24"/>
          </w:rPr>
          <w:t>eproc2support@bihar.gov.in</w:t>
        </w:r>
      </w:hyperlink>
      <w:r w:rsidRPr="00F05E81">
        <w:rPr>
          <w:rFonts w:ascii="Times New Roman" w:hAnsi="Times New Roman" w:cs="Times New Roman"/>
          <w:sz w:val="24"/>
          <w:szCs w:val="24"/>
        </w:rPr>
        <w:t xml:space="preserve">  can be approached. </w:t>
      </w:r>
    </w:p>
    <w:p w14:paraId="05E8E6DC" w14:textId="77777777" w:rsidR="00D92D7E" w:rsidRPr="00F05E81" w:rsidRDefault="00D92D7E" w:rsidP="00D92D7E">
      <w:pPr>
        <w:tabs>
          <w:tab w:val="left" w:pos="8789"/>
        </w:tabs>
        <w:ind w:left="270" w:right="-1" w:firstLine="0"/>
        <w:rPr>
          <w:rFonts w:ascii="Times New Roman" w:hAnsi="Times New Roman" w:cs="Times New Roman"/>
          <w:sz w:val="24"/>
          <w:szCs w:val="24"/>
        </w:rPr>
      </w:pPr>
    </w:p>
    <w:p w14:paraId="060F5023" w14:textId="37406A1E" w:rsidR="00AC6135" w:rsidRPr="00984D6A" w:rsidRDefault="00AC6135" w:rsidP="00AC6135">
      <w:pPr>
        <w:pStyle w:val="ListParagraph"/>
        <w:numPr>
          <w:ilvl w:val="0"/>
          <w:numId w:val="10"/>
        </w:numPr>
        <w:tabs>
          <w:tab w:val="left" w:pos="9214"/>
        </w:tabs>
        <w:ind w:right="-1"/>
        <w:rPr>
          <w:rFonts w:ascii="Times New Roman" w:hAnsi="Times New Roman" w:cs="Times New Roman"/>
          <w:b/>
          <w:sz w:val="24"/>
          <w:szCs w:val="24"/>
        </w:rPr>
      </w:pPr>
      <w:r w:rsidRPr="00984D6A">
        <w:rPr>
          <w:rFonts w:ascii="Times New Roman" w:hAnsi="Times New Roman" w:cs="Times New Roman"/>
          <w:sz w:val="24"/>
          <w:szCs w:val="24"/>
        </w:rPr>
        <w:t>The cost of tender document is acceptable only in Online mode</w:t>
      </w:r>
      <w:r w:rsidRPr="00984D6A">
        <w:rPr>
          <w:rFonts w:ascii="Times New Roman" w:hAnsi="Times New Roman" w:cs="Times New Roman"/>
          <w:b/>
          <w:sz w:val="24"/>
          <w:szCs w:val="24"/>
        </w:rPr>
        <w:t xml:space="preserve"> (On the website: https://eproc2.bihar.gov.in)</w:t>
      </w:r>
      <w:r w:rsidRPr="00984D6A">
        <w:rPr>
          <w:rFonts w:ascii="Times New Roman" w:hAnsi="Times New Roman" w:cs="Times New Roman"/>
          <w:sz w:val="24"/>
          <w:szCs w:val="24"/>
        </w:rPr>
        <w:t xml:space="preserve"> and it is non-refundable. </w:t>
      </w:r>
    </w:p>
    <w:p w14:paraId="730780FB" w14:textId="48E93FC6" w:rsidR="00D92D7E" w:rsidRPr="00984D6A" w:rsidRDefault="00D92D7E" w:rsidP="00AC6135">
      <w:pPr>
        <w:tabs>
          <w:tab w:val="left" w:pos="9214"/>
        </w:tabs>
        <w:spacing w:line="247" w:lineRule="auto"/>
        <w:ind w:left="0" w:right="-1" w:firstLine="0"/>
        <w:rPr>
          <w:rFonts w:ascii="Times New Roman" w:hAnsi="Times New Roman" w:cs="Times New Roman"/>
          <w:sz w:val="24"/>
          <w:szCs w:val="24"/>
        </w:rPr>
      </w:pPr>
    </w:p>
    <w:p w14:paraId="01EC1380" w14:textId="13BB1209" w:rsidR="00D92D7E" w:rsidRPr="00F05E81" w:rsidRDefault="00D92D7E" w:rsidP="00D92D7E">
      <w:pPr>
        <w:pStyle w:val="ListParagraph"/>
        <w:numPr>
          <w:ilvl w:val="0"/>
          <w:numId w:val="10"/>
        </w:numPr>
        <w:tabs>
          <w:tab w:val="left" w:pos="9356"/>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The required amount of Earnest Money is acceptable in the form of Bank Guarantee issue</w:t>
      </w:r>
      <w:r w:rsidR="00932128">
        <w:rPr>
          <w:rFonts w:ascii="Times New Roman" w:hAnsi="Times New Roman" w:cs="Times New Roman"/>
          <w:sz w:val="24"/>
          <w:szCs w:val="24"/>
        </w:rPr>
        <w:t>d by nationalized and schedule B</w:t>
      </w:r>
      <w:r w:rsidRPr="00F05E81">
        <w:rPr>
          <w:rFonts w:ascii="Times New Roman" w:hAnsi="Times New Roman" w:cs="Times New Roman"/>
          <w:sz w:val="24"/>
          <w:szCs w:val="24"/>
        </w:rPr>
        <w:t xml:space="preserve">ank in favour of </w:t>
      </w:r>
      <w:r w:rsidRPr="00F05E81">
        <w:rPr>
          <w:rFonts w:ascii="Times New Roman" w:hAnsi="Times New Roman" w:cs="Times New Roman"/>
          <w:b/>
          <w:sz w:val="24"/>
          <w:szCs w:val="24"/>
        </w:rPr>
        <w:t>Managing Director, Bihar Medical Services and Infrastructure Corporation Limited</w:t>
      </w:r>
      <w:r w:rsidRPr="00F05E81">
        <w:rPr>
          <w:rFonts w:ascii="Times New Roman" w:hAnsi="Times New Roman" w:cs="Times New Roman"/>
          <w:sz w:val="24"/>
          <w:szCs w:val="24"/>
        </w:rPr>
        <w:t>,</w:t>
      </w:r>
      <w:r w:rsidRPr="00F05E81">
        <w:rPr>
          <w:rFonts w:ascii="Times New Roman" w:hAnsi="Times New Roman" w:cs="Times New Roman"/>
          <w:b/>
          <w:sz w:val="24"/>
          <w:szCs w:val="24"/>
        </w:rPr>
        <w:t xml:space="preserve"> Patna</w:t>
      </w:r>
      <w:r w:rsidRPr="00F05E81">
        <w:rPr>
          <w:rFonts w:ascii="Times New Roman" w:hAnsi="Times New Roman" w:cs="Times New Roman"/>
          <w:sz w:val="24"/>
          <w:szCs w:val="24"/>
        </w:rPr>
        <w:t xml:space="preserve"> and payable at Patna </w:t>
      </w:r>
      <w:r w:rsidRPr="00F05E81">
        <w:rPr>
          <w:rFonts w:ascii="Times New Roman" w:hAnsi="Times New Roman" w:cs="Times New Roman"/>
          <w:b/>
          <w:sz w:val="24"/>
          <w:szCs w:val="24"/>
        </w:rPr>
        <w:t>(Only Offline mode)</w:t>
      </w:r>
      <w:r w:rsidRPr="00F05E81">
        <w:rPr>
          <w:rFonts w:ascii="Times New Roman" w:hAnsi="Times New Roman" w:cs="Times New Roman"/>
          <w:sz w:val="24"/>
          <w:szCs w:val="24"/>
        </w:rPr>
        <w:t>. The Earnest Money deposited in any other form shall not be acceptable.</w:t>
      </w:r>
    </w:p>
    <w:p w14:paraId="58B4C1C8" w14:textId="77777777" w:rsidR="00D92D7E" w:rsidRPr="00F05E81" w:rsidRDefault="00D92D7E" w:rsidP="00D92D7E">
      <w:pPr>
        <w:tabs>
          <w:tab w:val="left" w:pos="9356"/>
        </w:tabs>
        <w:ind w:left="0" w:right="-26" w:firstLine="0"/>
        <w:rPr>
          <w:rFonts w:ascii="Times New Roman" w:hAnsi="Times New Roman" w:cs="Times New Roman"/>
          <w:sz w:val="24"/>
          <w:szCs w:val="24"/>
        </w:rPr>
      </w:pPr>
    </w:p>
    <w:p w14:paraId="297AFCE9" w14:textId="77777777" w:rsidR="00D92D7E" w:rsidRPr="00F05E81" w:rsidRDefault="00D92D7E" w:rsidP="00D92D7E">
      <w:pPr>
        <w:numPr>
          <w:ilvl w:val="0"/>
          <w:numId w:val="10"/>
        </w:numPr>
        <w:tabs>
          <w:tab w:val="left" w:pos="9214"/>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 xml:space="preserve">The Tender Inviting Authority reserves the right to extend the schedule of tender or to reject the tender without assigning any reason. </w:t>
      </w:r>
    </w:p>
    <w:p w14:paraId="6E454CA9" w14:textId="77777777" w:rsidR="00D92D7E" w:rsidRPr="00F05E81" w:rsidRDefault="00D92D7E" w:rsidP="00D92D7E">
      <w:pPr>
        <w:tabs>
          <w:tab w:val="left" w:pos="9214"/>
        </w:tabs>
        <w:ind w:left="0" w:right="-1" w:firstLine="0"/>
        <w:rPr>
          <w:rFonts w:ascii="Times New Roman" w:hAnsi="Times New Roman" w:cs="Times New Roman"/>
          <w:sz w:val="24"/>
          <w:szCs w:val="24"/>
        </w:rPr>
      </w:pPr>
    </w:p>
    <w:p w14:paraId="739ADD50" w14:textId="77777777" w:rsidR="00D92D7E" w:rsidRPr="00F05E81" w:rsidRDefault="00D92D7E" w:rsidP="00D92D7E">
      <w:pPr>
        <w:numPr>
          <w:ilvl w:val="0"/>
          <w:numId w:val="10"/>
        </w:numPr>
        <w:tabs>
          <w:tab w:val="left" w:pos="9214"/>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14:paraId="172931E3" w14:textId="77777777" w:rsidR="00D92D7E" w:rsidRPr="00F05E81" w:rsidRDefault="00D92D7E" w:rsidP="00D92D7E">
      <w:pPr>
        <w:tabs>
          <w:tab w:val="left" w:pos="9214"/>
        </w:tabs>
        <w:ind w:left="0" w:right="-1" w:firstLine="0"/>
        <w:rPr>
          <w:rFonts w:ascii="Times New Roman" w:hAnsi="Times New Roman" w:cs="Times New Roman"/>
          <w:sz w:val="24"/>
          <w:szCs w:val="24"/>
        </w:rPr>
      </w:pPr>
    </w:p>
    <w:p w14:paraId="226B93A1" w14:textId="40E0DB07" w:rsidR="00D92D7E" w:rsidRPr="00516429" w:rsidRDefault="004F1C2A" w:rsidP="00D92D7E">
      <w:pPr>
        <w:numPr>
          <w:ilvl w:val="0"/>
          <w:numId w:val="10"/>
        </w:numPr>
        <w:tabs>
          <w:tab w:val="left" w:pos="9214"/>
        </w:tabs>
        <w:spacing w:line="247" w:lineRule="auto"/>
        <w:ind w:right="-26"/>
        <w:rPr>
          <w:rFonts w:ascii="Times New Roman" w:hAnsi="Times New Roman" w:cs="Times New Roman"/>
          <w:color w:val="auto"/>
          <w:sz w:val="24"/>
          <w:szCs w:val="24"/>
        </w:rPr>
      </w:pPr>
      <w:r w:rsidRPr="00F05E81">
        <w:rPr>
          <w:rFonts w:ascii="Times New Roman" w:hAnsi="Times New Roman" w:cs="Times New Roman"/>
          <w:color w:val="000000" w:themeColor="text1"/>
          <w:sz w:val="24"/>
          <w:szCs w:val="24"/>
        </w:rPr>
        <w:t xml:space="preserve">It is essential to deposit hard copy of </w:t>
      </w:r>
      <w:r w:rsidRPr="00D45979">
        <w:rPr>
          <w:rFonts w:ascii="Times New Roman" w:hAnsi="Times New Roman" w:cs="Times New Roman"/>
          <w:b/>
          <w:color w:val="000000" w:themeColor="text1"/>
          <w:sz w:val="24"/>
          <w:szCs w:val="24"/>
        </w:rPr>
        <w:t xml:space="preserve">EMD </w:t>
      </w:r>
      <w:r w:rsidR="00CC4EEA" w:rsidRPr="00D45979">
        <w:rPr>
          <w:rFonts w:ascii="Times New Roman" w:hAnsi="Times New Roman" w:cs="Times New Roman"/>
          <w:b/>
          <w:color w:val="000000" w:themeColor="text1"/>
          <w:sz w:val="24"/>
          <w:szCs w:val="24"/>
        </w:rPr>
        <w:t>Fee in the form of BG</w:t>
      </w:r>
      <w:r w:rsidR="00CC4EEA">
        <w:rPr>
          <w:rFonts w:ascii="Times New Roman" w:hAnsi="Times New Roman" w:cs="Times New Roman"/>
          <w:color w:val="000000" w:themeColor="text1"/>
          <w:sz w:val="24"/>
          <w:szCs w:val="24"/>
        </w:rPr>
        <w:t xml:space="preserve"> </w:t>
      </w:r>
      <w:r w:rsidRPr="00F05E81">
        <w:rPr>
          <w:rFonts w:ascii="Times New Roman" w:hAnsi="Times New Roman" w:cs="Times New Roman"/>
          <w:b/>
          <w:color w:val="000000" w:themeColor="text1"/>
          <w:sz w:val="24"/>
          <w:szCs w:val="24"/>
        </w:rPr>
        <w:t>(Offline mode)</w:t>
      </w:r>
      <w:r w:rsidRPr="00F05E81">
        <w:rPr>
          <w:rFonts w:ascii="Times New Roman" w:hAnsi="Times New Roman" w:cs="Times New Roman"/>
          <w:color w:val="000000" w:themeColor="text1"/>
          <w:sz w:val="24"/>
          <w:szCs w:val="24"/>
        </w:rPr>
        <w:t xml:space="preserve">, of quoted item in sealed envelope at Bihar Medical Services Infrastructure Corporation Limited, </w:t>
      </w:r>
      <w:r w:rsidRPr="00516429">
        <w:rPr>
          <w:rFonts w:ascii="Times New Roman" w:hAnsi="Times New Roman" w:cs="Times New Roman"/>
          <w:color w:val="000000" w:themeColor="text1"/>
          <w:sz w:val="24"/>
          <w:szCs w:val="24"/>
        </w:rPr>
        <w:t xml:space="preserve">Patna </w:t>
      </w:r>
      <w:r w:rsidRPr="00516429">
        <w:rPr>
          <w:rFonts w:ascii="Times New Roman" w:hAnsi="Times New Roman" w:cs="Times New Roman"/>
          <w:color w:val="auto"/>
          <w:sz w:val="24"/>
          <w:szCs w:val="24"/>
        </w:rPr>
        <w:t xml:space="preserve">by </w:t>
      </w:r>
      <w:r w:rsidR="00495F81">
        <w:rPr>
          <w:rFonts w:ascii="Times New Roman" w:hAnsi="Times New Roman" w:cs="Times New Roman"/>
          <w:b/>
          <w:color w:val="auto"/>
          <w:sz w:val="24"/>
          <w:szCs w:val="24"/>
          <w:highlight w:val="yellow"/>
        </w:rPr>
        <w:t>17</w:t>
      </w:r>
      <w:r w:rsidR="001F4333">
        <w:rPr>
          <w:rFonts w:ascii="Times New Roman" w:hAnsi="Times New Roman" w:cs="Times New Roman"/>
          <w:b/>
          <w:color w:val="auto"/>
          <w:sz w:val="24"/>
          <w:szCs w:val="24"/>
          <w:highlight w:val="yellow"/>
          <w:vertAlign w:val="superscript"/>
        </w:rPr>
        <w:t>th</w:t>
      </w:r>
      <w:r w:rsidR="00495F81">
        <w:rPr>
          <w:rFonts w:ascii="Times New Roman" w:hAnsi="Times New Roman" w:cs="Times New Roman"/>
          <w:b/>
          <w:color w:val="auto"/>
          <w:sz w:val="24"/>
          <w:szCs w:val="24"/>
          <w:highlight w:val="yellow"/>
        </w:rPr>
        <w:t xml:space="preserve"> Dece</w:t>
      </w:r>
      <w:r w:rsidR="00875DFA">
        <w:rPr>
          <w:rFonts w:ascii="Times New Roman" w:hAnsi="Times New Roman" w:cs="Times New Roman"/>
          <w:b/>
          <w:color w:val="auto"/>
          <w:sz w:val="24"/>
          <w:szCs w:val="24"/>
          <w:highlight w:val="yellow"/>
        </w:rPr>
        <w:t>mber</w:t>
      </w:r>
      <w:r w:rsidR="00AD06E1">
        <w:rPr>
          <w:rFonts w:ascii="Times New Roman" w:hAnsi="Times New Roman" w:cs="Times New Roman"/>
          <w:b/>
          <w:color w:val="auto"/>
          <w:sz w:val="24"/>
          <w:szCs w:val="24"/>
          <w:highlight w:val="yellow"/>
        </w:rPr>
        <w:t xml:space="preserve"> 2024</w:t>
      </w:r>
      <w:r w:rsidR="00D92D7E" w:rsidRPr="00516429">
        <w:rPr>
          <w:rFonts w:ascii="Times New Roman" w:hAnsi="Times New Roman" w:cs="Times New Roman"/>
          <w:b/>
          <w:color w:val="auto"/>
        </w:rPr>
        <w:t xml:space="preserve"> </w:t>
      </w:r>
      <w:r w:rsidR="00D92D7E" w:rsidRPr="00516429">
        <w:rPr>
          <w:rFonts w:ascii="Times New Roman" w:hAnsi="Times New Roman" w:cs="Times New Roman"/>
          <w:b/>
          <w:color w:val="auto"/>
          <w:sz w:val="24"/>
          <w:szCs w:val="24"/>
        </w:rPr>
        <w:t>at 14.00 Hrs.</w:t>
      </w:r>
    </w:p>
    <w:p w14:paraId="140B49E1" w14:textId="77777777" w:rsidR="00D92D7E" w:rsidRPr="00516429" w:rsidRDefault="00D92D7E" w:rsidP="00D92D7E">
      <w:pPr>
        <w:tabs>
          <w:tab w:val="left" w:pos="9214"/>
        </w:tabs>
        <w:ind w:left="0" w:right="-26" w:firstLine="0"/>
        <w:rPr>
          <w:rFonts w:ascii="Times New Roman" w:hAnsi="Times New Roman" w:cs="Times New Roman"/>
          <w:color w:val="FF0000"/>
          <w:sz w:val="24"/>
          <w:szCs w:val="24"/>
        </w:rPr>
      </w:pPr>
    </w:p>
    <w:p w14:paraId="101DEDAB" w14:textId="77777777"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6733840C" w14:textId="77777777"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Any queries and questions regarding the tender should be addressed to MD BMSICL (either through letter or through e-mail:- </w:t>
      </w:r>
      <w:r w:rsidRPr="00F05E81">
        <w:rPr>
          <w:rFonts w:ascii="Times New Roman" w:hAnsi="Times New Roman" w:cs="Times New Roman"/>
          <w:color w:val="0563C1"/>
          <w:sz w:val="24"/>
          <w:szCs w:val="24"/>
          <w:u w:val="single" w:color="0563C1"/>
        </w:rPr>
        <w:t>md-bmsicl-bih@nic.in</w:t>
      </w:r>
      <w:r w:rsidRPr="00F05E81">
        <w:rPr>
          <w:rFonts w:ascii="Times New Roman" w:hAnsi="Times New Roman" w:cs="Times New Roman"/>
          <w:color w:val="1F497C"/>
          <w:sz w:val="24"/>
          <w:szCs w:val="24"/>
          <w:u w:val="single" w:color="0563C1"/>
        </w:rPr>
        <w:t xml:space="preserve"> and/or </w:t>
      </w:r>
      <w:r w:rsidRPr="00F05E81">
        <w:rPr>
          <w:rFonts w:ascii="Times New Roman" w:hAnsi="Times New Roman" w:cs="Times New Roman"/>
          <w:color w:val="0563C1"/>
          <w:sz w:val="24"/>
          <w:szCs w:val="24"/>
          <w:u w:val="single" w:color="0563C1"/>
        </w:rPr>
        <w:t>bmsicl.equipment@gmail.com</w:t>
      </w:r>
      <w:r w:rsidRPr="00F05E81">
        <w:rPr>
          <w:rFonts w:ascii="Times New Roman" w:hAnsi="Times New Roman" w:cs="Times New Roman"/>
          <w:color w:val="1F497C"/>
          <w:sz w:val="24"/>
          <w:szCs w:val="24"/>
          <w:u w:val="single" w:color="0563C1"/>
        </w:rPr>
        <w:t xml:space="preserve"> or </w:t>
      </w:r>
      <w:r w:rsidRPr="00F05E81">
        <w:rPr>
          <w:rFonts w:ascii="Times New Roman" w:hAnsi="Times New Roman" w:cs="Times New Roman"/>
          <w:color w:val="1F497C"/>
          <w:sz w:val="24"/>
          <w:szCs w:val="24"/>
          <w:u w:val="single" w:color="1F497C"/>
        </w:rPr>
        <w:t>contact no. 0612-2219634/35</w:t>
      </w:r>
      <w:r w:rsidRPr="00F05E81">
        <w:rPr>
          <w:rFonts w:ascii="Times New Roman" w:hAnsi="Times New Roman" w:cs="Times New Roman"/>
          <w:sz w:val="24"/>
          <w:szCs w:val="24"/>
        </w:rPr>
        <w:t xml:space="preserve">) up to 7 days before of closing of online bid registration. </w:t>
      </w:r>
    </w:p>
    <w:p w14:paraId="3E5DB2C6" w14:textId="77777777" w:rsidR="00D92D7E" w:rsidRPr="00F05E81" w:rsidRDefault="00D92D7E" w:rsidP="00D92D7E">
      <w:pPr>
        <w:tabs>
          <w:tab w:val="left" w:pos="9214"/>
        </w:tabs>
        <w:spacing w:line="256" w:lineRule="auto"/>
        <w:ind w:left="0" w:right="0" w:firstLine="0"/>
        <w:jc w:val="left"/>
        <w:rPr>
          <w:rFonts w:ascii="Times New Roman" w:hAnsi="Times New Roman" w:cs="Times New Roman"/>
          <w:sz w:val="24"/>
          <w:szCs w:val="24"/>
        </w:rPr>
      </w:pPr>
    </w:p>
    <w:p w14:paraId="2BA03DC8" w14:textId="35C8D60C"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All communication, addendum/corrigendum related to this tender will be issued on the website of </w:t>
      </w:r>
      <w:hyperlink r:id="rId14" w:history="1">
        <w:r w:rsidRPr="00F05E81">
          <w:rPr>
            <w:rStyle w:val="Hyperlink"/>
            <w:rFonts w:ascii="Times New Roman" w:hAnsi="Times New Roman" w:cs="Times New Roman"/>
            <w:sz w:val="24"/>
            <w:szCs w:val="24"/>
          </w:rPr>
          <w:t>http://eproc2bihar.gov.in</w:t>
        </w:r>
      </w:hyperlink>
      <w:r w:rsidR="00193472">
        <w:rPr>
          <w:rStyle w:val="Hyperlink"/>
          <w:rFonts w:ascii="Times New Roman" w:hAnsi="Times New Roman" w:cs="Times New Roman"/>
          <w:sz w:val="24"/>
          <w:szCs w:val="24"/>
        </w:rPr>
        <w:t xml:space="preserve"> </w:t>
      </w:r>
    </w:p>
    <w:p w14:paraId="3D6EF20E" w14:textId="77777777" w:rsidR="00D92D7E" w:rsidRPr="00F05E81" w:rsidRDefault="00D92D7E" w:rsidP="00D92D7E">
      <w:pPr>
        <w:tabs>
          <w:tab w:val="left" w:pos="9214"/>
        </w:tabs>
        <w:spacing w:line="256" w:lineRule="auto"/>
        <w:ind w:left="0" w:right="0" w:firstLine="0"/>
        <w:jc w:val="left"/>
        <w:rPr>
          <w:rFonts w:ascii="Times New Roman" w:hAnsi="Times New Roman" w:cs="Times New Roman"/>
          <w:sz w:val="24"/>
          <w:szCs w:val="24"/>
        </w:rPr>
      </w:pPr>
    </w:p>
    <w:p w14:paraId="6448D91A" w14:textId="77777777" w:rsidR="00D92D7E" w:rsidRPr="00F05E81" w:rsidRDefault="00D92D7E" w:rsidP="00D92D7E">
      <w:pPr>
        <w:numPr>
          <w:ilvl w:val="0"/>
          <w:numId w:val="10"/>
        </w:numPr>
        <w:tabs>
          <w:tab w:val="left" w:pos="9214"/>
          <w:tab w:val="left" w:pos="9356"/>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Managing Director, BMSICL reserves the right to reject any or all the applications without assigning any reason. </w:t>
      </w:r>
    </w:p>
    <w:p w14:paraId="59BDA85D" w14:textId="77777777" w:rsidR="00D92D7E" w:rsidRPr="00F05E81" w:rsidRDefault="00D92D7E" w:rsidP="00D92D7E">
      <w:pPr>
        <w:tabs>
          <w:tab w:val="left" w:pos="9214"/>
          <w:tab w:val="left" w:pos="9356"/>
        </w:tabs>
        <w:ind w:left="0" w:right="-26" w:firstLine="0"/>
        <w:rPr>
          <w:rFonts w:ascii="Times New Roman" w:hAnsi="Times New Roman" w:cs="Times New Roman"/>
          <w:sz w:val="24"/>
          <w:szCs w:val="24"/>
        </w:rPr>
      </w:pPr>
    </w:p>
    <w:p w14:paraId="5BF0E388" w14:textId="4996CA1E" w:rsidR="00D92D7E" w:rsidRPr="00F05E81" w:rsidRDefault="00D92D7E" w:rsidP="00D92D7E">
      <w:pPr>
        <w:tabs>
          <w:tab w:val="left" w:pos="9214"/>
        </w:tabs>
        <w:spacing w:line="256" w:lineRule="auto"/>
        <w:ind w:left="270" w:right="-26" w:firstLine="0"/>
        <w:rPr>
          <w:rFonts w:ascii="Times New Roman" w:hAnsi="Times New Roman" w:cs="Times New Roman"/>
          <w:b/>
          <w:sz w:val="24"/>
          <w:szCs w:val="24"/>
        </w:rPr>
      </w:pPr>
      <w:r w:rsidRPr="00F05E81">
        <w:rPr>
          <w:rFonts w:ascii="Times New Roman" w:hAnsi="Times New Roman" w:cs="Times New Roman"/>
          <w:b/>
          <w:sz w:val="24"/>
          <w:szCs w:val="24"/>
        </w:rPr>
        <w:t>Note</w:t>
      </w:r>
      <w:r w:rsidRPr="00F05E81">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5" w:history="1">
        <w:r w:rsidRPr="00F05E81">
          <w:rPr>
            <w:rStyle w:val="Hyperlink"/>
            <w:rFonts w:ascii="Times New Roman" w:hAnsi="Times New Roman" w:cs="Times New Roman"/>
            <w:sz w:val="24"/>
            <w:szCs w:val="24"/>
          </w:rPr>
          <w:t>https://eproc2.bihar.gov.in</w:t>
        </w:r>
      </w:hyperlink>
      <w:r w:rsidR="004C3251" w:rsidRPr="00F05E81">
        <w:rPr>
          <w:rStyle w:val="Hyperlink"/>
          <w:rFonts w:ascii="Times New Roman" w:hAnsi="Times New Roman" w:cs="Times New Roman"/>
          <w:sz w:val="24"/>
          <w:szCs w:val="24"/>
        </w:rPr>
        <w:t xml:space="preserve"> &amp; www.bmsicl</w:t>
      </w:r>
      <w:r w:rsidR="002B3AF7" w:rsidRPr="00F05E81">
        <w:rPr>
          <w:rStyle w:val="Hyperlink"/>
          <w:rFonts w:ascii="Times New Roman" w:hAnsi="Times New Roman" w:cs="Times New Roman"/>
          <w:sz w:val="24"/>
          <w:szCs w:val="24"/>
        </w:rPr>
        <w:t>.</w:t>
      </w:r>
      <w:r w:rsidR="004C3251" w:rsidRPr="00F05E81">
        <w:rPr>
          <w:rStyle w:val="Hyperlink"/>
          <w:rFonts w:ascii="Times New Roman" w:hAnsi="Times New Roman" w:cs="Times New Roman"/>
          <w:sz w:val="24"/>
          <w:szCs w:val="24"/>
        </w:rPr>
        <w:t>gov.in</w:t>
      </w:r>
    </w:p>
    <w:p w14:paraId="4355B9E3" w14:textId="77777777" w:rsidR="00D92D7E" w:rsidRPr="00F05E81" w:rsidRDefault="00D92D7E" w:rsidP="00D92D7E">
      <w:pPr>
        <w:spacing w:line="256" w:lineRule="auto"/>
        <w:ind w:right="1179"/>
        <w:rPr>
          <w:rFonts w:ascii="Times New Roman" w:hAnsi="Times New Roman" w:cs="Times New Roman"/>
          <w:b/>
          <w:sz w:val="24"/>
          <w:szCs w:val="24"/>
        </w:rPr>
      </w:pPr>
      <w:r w:rsidRPr="00F05E81">
        <w:rPr>
          <w:rFonts w:ascii="Times New Roman" w:hAnsi="Times New Roman" w:cs="Times New Roman"/>
          <w:b/>
          <w:sz w:val="24"/>
          <w:szCs w:val="24"/>
        </w:rPr>
        <w:t xml:space="preserve">                                                                                                                 </w:t>
      </w:r>
    </w:p>
    <w:p w14:paraId="4AC91F5E" w14:textId="12E810F0" w:rsidR="00D92D7E" w:rsidRPr="00F05E81" w:rsidRDefault="007B23C4" w:rsidP="00D92D7E">
      <w:pPr>
        <w:spacing w:line="256" w:lineRule="auto"/>
        <w:ind w:left="7470" w:right="1179" w:hanging="360"/>
        <w:rPr>
          <w:rFonts w:ascii="Times New Roman" w:hAnsi="Times New Roman" w:cs="Times New Roman"/>
          <w:b/>
          <w:sz w:val="24"/>
          <w:szCs w:val="24"/>
        </w:rPr>
      </w:pPr>
      <w:r w:rsidRPr="00F05E81">
        <w:rPr>
          <w:rFonts w:ascii="Times New Roman" w:hAnsi="Times New Roman" w:cs="Times New Roman"/>
          <w:b/>
          <w:sz w:val="40"/>
          <w:szCs w:val="40"/>
        </w:rPr>
        <w:t xml:space="preserve">       </w:t>
      </w:r>
      <w:r w:rsidR="00D92D7E" w:rsidRPr="00F05E81">
        <w:rPr>
          <w:rFonts w:ascii="Times New Roman" w:hAnsi="Times New Roman" w:cs="Times New Roman"/>
          <w:b/>
          <w:sz w:val="24"/>
          <w:szCs w:val="24"/>
        </w:rPr>
        <w:t xml:space="preserve">             </w:t>
      </w:r>
      <w:r w:rsidR="00CD6078">
        <w:rPr>
          <w:rFonts w:ascii="Times New Roman" w:hAnsi="Times New Roman" w:cs="Times New Roman"/>
          <w:b/>
          <w:sz w:val="24"/>
          <w:szCs w:val="24"/>
        </w:rPr>
        <w:t xml:space="preserve">                 </w:t>
      </w:r>
      <w:r w:rsidR="00D92D7E" w:rsidRPr="00F05E81">
        <w:rPr>
          <w:rFonts w:ascii="Times New Roman" w:hAnsi="Times New Roman" w:cs="Times New Roman"/>
          <w:b/>
          <w:sz w:val="24"/>
          <w:szCs w:val="24"/>
        </w:rPr>
        <w:t xml:space="preserve">                                                                        </w:t>
      </w:r>
    </w:p>
    <w:p w14:paraId="20C53430" w14:textId="1E8A196F" w:rsidR="00D92D7E" w:rsidRPr="00F05E81" w:rsidRDefault="00D92D7E" w:rsidP="00D92D7E">
      <w:pPr>
        <w:spacing w:line="256" w:lineRule="auto"/>
        <w:ind w:right="-1"/>
        <w:jc w:val="center"/>
        <w:rPr>
          <w:rFonts w:ascii="Times New Roman" w:hAnsi="Times New Roman" w:cs="Times New Roman"/>
          <w:sz w:val="24"/>
          <w:szCs w:val="24"/>
        </w:rPr>
      </w:pPr>
      <w:r w:rsidRPr="00F05E81">
        <w:rPr>
          <w:rFonts w:ascii="Times New Roman" w:hAnsi="Times New Roman" w:cs="Times New Roman"/>
          <w:b/>
          <w:sz w:val="24"/>
          <w:szCs w:val="24"/>
        </w:rPr>
        <w:t xml:space="preserve">                                                                       </w:t>
      </w:r>
      <w:r w:rsidR="008B4299">
        <w:rPr>
          <w:rFonts w:ascii="Times New Roman" w:hAnsi="Times New Roman" w:cs="Times New Roman"/>
          <w:b/>
          <w:sz w:val="24"/>
          <w:szCs w:val="24"/>
        </w:rPr>
        <w:t xml:space="preserve">                           </w:t>
      </w:r>
      <w:r w:rsidR="00584408" w:rsidRPr="00F05E81">
        <w:rPr>
          <w:rFonts w:ascii="Times New Roman" w:hAnsi="Times New Roman" w:cs="Times New Roman"/>
          <w:b/>
          <w:sz w:val="24"/>
          <w:szCs w:val="24"/>
        </w:rPr>
        <w:t xml:space="preserve">  </w:t>
      </w:r>
      <w:r w:rsidRPr="00F05E81">
        <w:rPr>
          <w:rFonts w:ascii="Times New Roman" w:hAnsi="Times New Roman" w:cs="Times New Roman"/>
          <w:b/>
          <w:sz w:val="24"/>
          <w:szCs w:val="24"/>
        </w:rPr>
        <w:t xml:space="preserve"> GM (Procurement)</w:t>
      </w:r>
    </w:p>
    <w:p w14:paraId="0B591801" w14:textId="64D871B4" w:rsidR="00A35EDD" w:rsidRPr="00F05E81" w:rsidRDefault="00D92D7E" w:rsidP="00DF2964">
      <w:pPr>
        <w:spacing w:line="256" w:lineRule="auto"/>
        <w:ind w:right="-1"/>
        <w:jc w:val="center"/>
        <w:rPr>
          <w:rFonts w:ascii="Times New Roman" w:hAnsi="Times New Roman" w:cs="Times New Roman"/>
          <w:sz w:val="24"/>
          <w:szCs w:val="24"/>
        </w:rPr>
      </w:pPr>
      <w:r w:rsidRPr="00F05E81">
        <w:rPr>
          <w:rFonts w:ascii="Times New Roman" w:hAnsi="Times New Roman" w:cs="Times New Roman"/>
          <w:b/>
          <w:sz w:val="24"/>
          <w:szCs w:val="24"/>
        </w:rPr>
        <w:t xml:space="preserve">                                                                                                       </w:t>
      </w:r>
      <w:r w:rsidR="008B4299">
        <w:rPr>
          <w:rFonts w:ascii="Times New Roman" w:hAnsi="Times New Roman" w:cs="Times New Roman"/>
          <w:b/>
          <w:sz w:val="24"/>
          <w:szCs w:val="24"/>
        </w:rPr>
        <w:t xml:space="preserve"> </w:t>
      </w:r>
      <w:r w:rsidR="00584408" w:rsidRPr="00F05E81">
        <w:rPr>
          <w:rFonts w:ascii="Times New Roman" w:hAnsi="Times New Roman" w:cs="Times New Roman"/>
          <w:b/>
          <w:sz w:val="24"/>
          <w:szCs w:val="24"/>
        </w:rPr>
        <w:t xml:space="preserve"> </w:t>
      </w:r>
      <w:r w:rsidR="00DF2964">
        <w:rPr>
          <w:rFonts w:ascii="Times New Roman" w:hAnsi="Times New Roman" w:cs="Times New Roman"/>
          <w:b/>
          <w:sz w:val="24"/>
          <w:szCs w:val="24"/>
        </w:rPr>
        <w:t xml:space="preserve"> BMSICL, Patna</w:t>
      </w:r>
    </w:p>
    <w:sectPr w:rsidR="00A35EDD" w:rsidRPr="00F05E81" w:rsidSect="00522049">
      <w:footerReference w:type="default" r:id="rId16"/>
      <w:pgSz w:w="11906" w:h="16838"/>
      <w:pgMar w:top="900" w:right="926" w:bottom="821" w:left="1440" w:header="792" w:footer="19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93A80" w14:textId="77777777" w:rsidR="00A54274" w:rsidRDefault="00A54274" w:rsidP="009000DC">
      <w:pPr>
        <w:spacing w:line="240" w:lineRule="auto"/>
      </w:pPr>
      <w:r>
        <w:separator/>
      </w:r>
    </w:p>
  </w:endnote>
  <w:endnote w:type="continuationSeparator" w:id="0">
    <w:p w14:paraId="2F52E7A9" w14:textId="77777777" w:rsidR="00A54274" w:rsidRDefault="00A54274" w:rsidP="00900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97799" w14:textId="77777777" w:rsidR="001231DE" w:rsidRDefault="001231DE">
    <w:pPr>
      <w:pStyle w:val="Footer"/>
      <w:jc w:val="center"/>
      <w:rPr>
        <w:color w:val="5B9BD5" w:themeColor="accent1"/>
      </w:rPr>
    </w:pPr>
  </w:p>
  <w:p w14:paraId="4A2E00C6" w14:textId="77777777" w:rsidR="00405B7B" w:rsidRDefault="00405B7B">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C3134F">
      <w:rPr>
        <w:noProof/>
        <w:color w:val="5B9BD5" w:themeColor="accent1"/>
      </w:rPr>
      <w:t>2</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C3134F">
      <w:rPr>
        <w:noProof/>
        <w:color w:val="5B9BD5" w:themeColor="accent1"/>
      </w:rPr>
      <w:t>2</w:t>
    </w:r>
    <w:r>
      <w:rPr>
        <w:color w:val="5B9BD5" w:themeColor="accent1"/>
      </w:rPr>
      <w:fldChar w:fldCharType="end"/>
    </w:r>
  </w:p>
  <w:p w14:paraId="61E07DC0" w14:textId="77777777" w:rsidR="009D06D4" w:rsidRDefault="009D06D4" w:rsidP="009D06D4">
    <w:pPr>
      <w:pStyle w:val="Footer"/>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A5FBA" w14:textId="77777777" w:rsidR="00A54274" w:rsidRDefault="00A54274" w:rsidP="009000DC">
      <w:pPr>
        <w:spacing w:line="240" w:lineRule="auto"/>
      </w:pPr>
      <w:r>
        <w:separator/>
      </w:r>
    </w:p>
  </w:footnote>
  <w:footnote w:type="continuationSeparator" w:id="0">
    <w:p w14:paraId="65C77CFE" w14:textId="77777777" w:rsidR="00A54274" w:rsidRDefault="00A54274" w:rsidP="009000D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FDA3450"/>
    <w:multiLevelType w:val="hybridMultilevel"/>
    <w:tmpl w:val="F3383B34"/>
    <w:lvl w:ilvl="0" w:tplc="8AAED550">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5" w15:restartNumberingAfterBreak="0">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8"/>
  </w:num>
  <w:num w:numId="6">
    <w:abstractNumId w:val="2"/>
  </w:num>
  <w:num w:numId="7">
    <w:abstractNumId w:val="5"/>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0FE"/>
    <w:rsid w:val="00001C77"/>
    <w:rsid w:val="00003DE7"/>
    <w:rsid w:val="000060F1"/>
    <w:rsid w:val="00011CE8"/>
    <w:rsid w:val="000147B9"/>
    <w:rsid w:val="000153A7"/>
    <w:rsid w:val="000154D4"/>
    <w:rsid w:val="000154FD"/>
    <w:rsid w:val="00016D4C"/>
    <w:rsid w:val="0002107B"/>
    <w:rsid w:val="00021AC2"/>
    <w:rsid w:val="00022F26"/>
    <w:rsid w:val="000233F4"/>
    <w:rsid w:val="00023548"/>
    <w:rsid w:val="00024749"/>
    <w:rsid w:val="00024F78"/>
    <w:rsid w:val="000250FE"/>
    <w:rsid w:val="000266AD"/>
    <w:rsid w:val="00026D9C"/>
    <w:rsid w:val="00030BB7"/>
    <w:rsid w:val="00034F8A"/>
    <w:rsid w:val="000379B8"/>
    <w:rsid w:val="00042FE5"/>
    <w:rsid w:val="000432CB"/>
    <w:rsid w:val="0004664E"/>
    <w:rsid w:val="000469B2"/>
    <w:rsid w:val="00046E4B"/>
    <w:rsid w:val="00047C4D"/>
    <w:rsid w:val="000500F0"/>
    <w:rsid w:val="0005131F"/>
    <w:rsid w:val="00051755"/>
    <w:rsid w:val="00053014"/>
    <w:rsid w:val="00053907"/>
    <w:rsid w:val="00053AA8"/>
    <w:rsid w:val="00053C49"/>
    <w:rsid w:val="000544C7"/>
    <w:rsid w:val="00056B50"/>
    <w:rsid w:val="000572B5"/>
    <w:rsid w:val="00057AE8"/>
    <w:rsid w:val="00057E5F"/>
    <w:rsid w:val="00057EB7"/>
    <w:rsid w:val="000614F0"/>
    <w:rsid w:val="0006210B"/>
    <w:rsid w:val="000629E1"/>
    <w:rsid w:val="000639B5"/>
    <w:rsid w:val="00066CBD"/>
    <w:rsid w:val="00067B9D"/>
    <w:rsid w:val="00067CF7"/>
    <w:rsid w:val="00071A0E"/>
    <w:rsid w:val="00081713"/>
    <w:rsid w:val="000838BA"/>
    <w:rsid w:val="0008438F"/>
    <w:rsid w:val="000866BF"/>
    <w:rsid w:val="00087390"/>
    <w:rsid w:val="00090493"/>
    <w:rsid w:val="00090C37"/>
    <w:rsid w:val="00091643"/>
    <w:rsid w:val="00091C72"/>
    <w:rsid w:val="00092D65"/>
    <w:rsid w:val="00092ECF"/>
    <w:rsid w:val="00093065"/>
    <w:rsid w:val="0009374A"/>
    <w:rsid w:val="00097906"/>
    <w:rsid w:val="000A1153"/>
    <w:rsid w:val="000A33F2"/>
    <w:rsid w:val="000B33E7"/>
    <w:rsid w:val="000B456F"/>
    <w:rsid w:val="000B461E"/>
    <w:rsid w:val="000B4E51"/>
    <w:rsid w:val="000B71E9"/>
    <w:rsid w:val="000C0186"/>
    <w:rsid w:val="000C0372"/>
    <w:rsid w:val="000C4252"/>
    <w:rsid w:val="000C4255"/>
    <w:rsid w:val="000C4509"/>
    <w:rsid w:val="000C4FE6"/>
    <w:rsid w:val="000C6736"/>
    <w:rsid w:val="000C70EC"/>
    <w:rsid w:val="000C7CE8"/>
    <w:rsid w:val="000D00B1"/>
    <w:rsid w:val="000D00FA"/>
    <w:rsid w:val="000D06A6"/>
    <w:rsid w:val="000D14E6"/>
    <w:rsid w:val="000D16E7"/>
    <w:rsid w:val="000D4960"/>
    <w:rsid w:val="000D6277"/>
    <w:rsid w:val="000D7DA6"/>
    <w:rsid w:val="000E04F2"/>
    <w:rsid w:val="000E0EDC"/>
    <w:rsid w:val="000E2D3B"/>
    <w:rsid w:val="000E37E0"/>
    <w:rsid w:val="000E39B2"/>
    <w:rsid w:val="000E3BF6"/>
    <w:rsid w:val="000E56DF"/>
    <w:rsid w:val="000E583B"/>
    <w:rsid w:val="000E6BD4"/>
    <w:rsid w:val="000F035E"/>
    <w:rsid w:val="000F036E"/>
    <w:rsid w:val="000F06D8"/>
    <w:rsid w:val="000F14C8"/>
    <w:rsid w:val="000F2704"/>
    <w:rsid w:val="000F5223"/>
    <w:rsid w:val="000F6B15"/>
    <w:rsid w:val="001013BC"/>
    <w:rsid w:val="001015F1"/>
    <w:rsid w:val="00101916"/>
    <w:rsid w:val="001020E9"/>
    <w:rsid w:val="0010314A"/>
    <w:rsid w:val="00103484"/>
    <w:rsid w:val="00104134"/>
    <w:rsid w:val="001056B5"/>
    <w:rsid w:val="00110201"/>
    <w:rsid w:val="00110CB2"/>
    <w:rsid w:val="00110E30"/>
    <w:rsid w:val="00110E77"/>
    <w:rsid w:val="0011347F"/>
    <w:rsid w:val="0011393F"/>
    <w:rsid w:val="00115977"/>
    <w:rsid w:val="00115A76"/>
    <w:rsid w:val="00116267"/>
    <w:rsid w:val="00116E38"/>
    <w:rsid w:val="00117400"/>
    <w:rsid w:val="00117A4E"/>
    <w:rsid w:val="00122A93"/>
    <w:rsid w:val="001231DE"/>
    <w:rsid w:val="00123566"/>
    <w:rsid w:val="00124E7F"/>
    <w:rsid w:val="00125529"/>
    <w:rsid w:val="00125936"/>
    <w:rsid w:val="0013030D"/>
    <w:rsid w:val="001325D0"/>
    <w:rsid w:val="00132D75"/>
    <w:rsid w:val="001330D6"/>
    <w:rsid w:val="001344F7"/>
    <w:rsid w:val="00135F3E"/>
    <w:rsid w:val="00136058"/>
    <w:rsid w:val="00136CB2"/>
    <w:rsid w:val="00136E19"/>
    <w:rsid w:val="00140682"/>
    <w:rsid w:val="00140F72"/>
    <w:rsid w:val="00141B4D"/>
    <w:rsid w:val="00141F97"/>
    <w:rsid w:val="00141FCD"/>
    <w:rsid w:val="00143471"/>
    <w:rsid w:val="001438FD"/>
    <w:rsid w:val="001448CC"/>
    <w:rsid w:val="001452B6"/>
    <w:rsid w:val="001457A5"/>
    <w:rsid w:val="00147576"/>
    <w:rsid w:val="00147B65"/>
    <w:rsid w:val="001516D7"/>
    <w:rsid w:val="00153CF7"/>
    <w:rsid w:val="00154318"/>
    <w:rsid w:val="00154BBE"/>
    <w:rsid w:val="00157BB2"/>
    <w:rsid w:val="001600BF"/>
    <w:rsid w:val="0016188D"/>
    <w:rsid w:val="0016235C"/>
    <w:rsid w:val="00163892"/>
    <w:rsid w:val="00165215"/>
    <w:rsid w:val="00170D5D"/>
    <w:rsid w:val="0017112C"/>
    <w:rsid w:val="00171DBD"/>
    <w:rsid w:val="00172C0A"/>
    <w:rsid w:val="001739E8"/>
    <w:rsid w:val="00173FC7"/>
    <w:rsid w:val="0017420F"/>
    <w:rsid w:val="00175421"/>
    <w:rsid w:val="00175C67"/>
    <w:rsid w:val="00176AEE"/>
    <w:rsid w:val="00187440"/>
    <w:rsid w:val="00187F0D"/>
    <w:rsid w:val="001923A0"/>
    <w:rsid w:val="00193472"/>
    <w:rsid w:val="00194B39"/>
    <w:rsid w:val="001A12C7"/>
    <w:rsid w:val="001A3927"/>
    <w:rsid w:val="001A41E0"/>
    <w:rsid w:val="001A4B40"/>
    <w:rsid w:val="001A7EA5"/>
    <w:rsid w:val="001B12CE"/>
    <w:rsid w:val="001B1ECA"/>
    <w:rsid w:val="001B273C"/>
    <w:rsid w:val="001B3BB3"/>
    <w:rsid w:val="001B46C7"/>
    <w:rsid w:val="001C183B"/>
    <w:rsid w:val="001C29A8"/>
    <w:rsid w:val="001C42A9"/>
    <w:rsid w:val="001C62EB"/>
    <w:rsid w:val="001C640E"/>
    <w:rsid w:val="001C66DD"/>
    <w:rsid w:val="001D2C8C"/>
    <w:rsid w:val="001D64AC"/>
    <w:rsid w:val="001D6FE8"/>
    <w:rsid w:val="001E1FC2"/>
    <w:rsid w:val="001E26A4"/>
    <w:rsid w:val="001E333E"/>
    <w:rsid w:val="001E5B38"/>
    <w:rsid w:val="001E5EF2"/>
    <w:rsid w:val="001F3C43"/>
    <w:rsid w:val="001F4333"/>
    <w:rsid w:val="001F5C19"/>
    <w:rsid w:val="001F5F6E"/>
    <w:rsid w:val="001F6B93"/>
    <w:rsid w:val="001F708A"/>
    <w:rsid w:val="00200223"/>
    <w:rsid w:val="00201944"/>
    <w:rsid w:val="00205722"/>
    <w:rsid w:val="0020690B"/>
    <w:rsid w:val="00206B72"/>
    <w:rsid w:val="00210EA6"/>
    <w:rsid w:val="00211051"/>
    <w:rsid w:val="00211A57"/>
    <w:rsid w:val="002120B9"/>
    <w:rsid w:val="00213229"/>
    <w:rsid w:val="00215AF8"/>
    <w:rsid w:val="00215B0A"/>
    <w:rsid w:val="00216373"/>
    <w:rsid w:val="002177C6"/>
    <w:rsid w:val="00217B48"/>
    <w:rsid w:val="002211CC"/>
    <w:rsid w:val="00222BB0"/>
    <w:rsid w:val="00224705"/>
    <w:rsid w:val="00225439"/>
    <w:rsid w:val="00226150"/>
    <w:rsid w:val="00231126"/>
    <w:rsid w:val="0023115C"/>
    <w:rsid w:val="00235DDF"/>
    <w:rsid w:val="00236D2E"/>
    <w:rsid w:val="00237B6A"/>
    <w:rsid w:val="00241EBE"/>
    <w:rsid w:val="00242A29"/>
    <w:rsid w:val="00243816"/>
    <w:rsid w:val="00244EF8"/>
    <w:rsid w:val="00247F45"/>
    <w:rsid w:val="002513B5"/>
    <w:rsid w:val="002515B4"/>
    <w:rsid w:val="00251735"/>
    <w:rsid w:val="00252F96"/>
    <w:rsid w:val="0025384D"/>
    <w:rsid w:val="0025558C"/>
    <w:rsid w:val="00256665"/>
    <w:rsid w:val="00257819"/>
    <w:rsid w:val="002606D9"/>
    <w:rsid w:val="00261A10"/>
    <w:rsid w:val="0026224D"/>
    <w:rsid w:val="00263DCD"/>
    <w:rsid w:val="00267325"/>
    <w:rsid w:val="00267952"/>
    <w:rsid w:val="002704EA"/>
    <w:rsid w:val="0027249E"/>
    <w:rsid w:val="002734F1"/>
    <w:rsid w:val="00276765"/>
    <w:rsid w:val="00277A2B"/>
    <w:rsid w:val="0028046A"/>
    <w:rsid w:val="0028269C"/>
    <w:rsid w:val="0028284F"/>
    <w:rsid w:val="002832A0"/>
    <w:rsid w:val="0028410B"/>
    <w:rsid w:val="00286BF4"/>
    <w:rsid w:val="002872E7"/>
    <w:rsid w:val="002904F5"/>
    <w:rsid w:val="00291FF2"/>
    <w:rsid w:val="00292C02"/>
    <w:rsid w:val="00296809"/>
    <w:rsid w:val="00297996"/>
    <w:rsid w:val="002A1644"/>
    <w:rsid w:val="002A1C14"/>
    <w:rsid w:val="002A5E55"/>
    <w:rsid w:val="002A63E9"/>
    <w:rsid w:val="002A6CCD"/>
    <w:rsid w:val="002A78DE"/>
    <w:rsid w:val="002B16DC"/>
    <w:rsid w:val="002B1725"/>
    <w:rsid w:val="002B23FA"/>
    <w:rsid w:val="002B2671"/>
    <w:rsid w:val="002B2EF8"/>
    <w:rsid w:val="002B3086"/>
    <w:rsid w:val="002B34AA"/>
    <w:rsid w:val="002B34DD"/>
    <w:rsid w:val="002B3AF7"/>
    <w:rsid w:val="002B4DFA"/>
    <w:rsid w:val="002B6F66"/>
    <w:rsid w:val="002B7823"/>
    <w:rsid w:val="002B79CA"/>
    <w:rsid w:val="002C33A1"/>
    <w:rsid w:val="002C6219"/>
    <w:rsid w:val="002D194A"/>
    <w:rsid w:val="002D29BD"/>
    <w:rsid w:val="002D2A81"/>
    <w:rsid w:val="002D4222"/>
    <w:rsid w:val="002D4DD3"/>
    <w:rsid w:val="002D5678"/>
    <w:rsid w:val="002D653A"/>
    <w:rsid w:val="002D7FB8"/>
    <w:rsid w:val="002E02A0"/>
    <w:rsid w:val="002E0A38"/>
    <w:rsid w:val="002E21C9"/>
    <w:rsid w:val="002E2291"/>
    <w:rsid w:val="002E437F"/>
    <w:rsid w:val="002E7D17"/>
    <w:rsid w:val="002F0521"/>
    <w:rsid w:val="002F159A"/>
    <w:rsid w:val="002F1BD1"/>
    <w:rsid w:val="002F2717"/>
    <w:rsid w:val="002F2BC4"/>
    <w:rsid w:val="002F339F"/>
    <w:rsid w:val="002F492F"/>
    <w:rsid w:val="002F73D7"/>
    <w:rsid w:val="00301686"/>
    <w:rsid w:val="0030665B"/>
    <w:rsid w:val="00306C9E"/>
    <w:rsid w:val="003072C3"/>
    <w:rsid w:val="00310E2D"/>
    <w:rsid w:val="003117A0"/>
    <w:rsid w:val="00311FBD"/>
    <w:rsid w:val="00312104"/>
    <w:rsid w:val="00312F49"/>
    <w:rsid w:val="00313425"/>
    <w:rsid w:val="0031350D"/>
    <w:rsid w:val="003140D1"/>
    <w:rsid w:val="003143AC"/>
    <w:rsid w:val="0031515D"/>
    <w:rsid w:val="003159A9"/>
    <w:rsid w:val="00315FBF"/>
    <w:rsid w:val="00316208"/>
    <w:rsid w:val="0031766C"/>
    <w:rsid w:val="00323D92"/>
    <w:rsid w:val="00324966"/>
    <w:rsid w:val="00325277"/>
    <w:rsid w:val="0032666D"/>
    <w:rsid w:val="00327EC5"/>
    <w:rsid w:val="00330C5A"/>
    <w:rsid w:val="0033323D"/>
    <w:rsid w:val="00335186"/>
    <w:rsid w:val="00335D6C"/>
    <w:rsid w:val="0033708C"/>
    <w:rsid w:val="00337364"/>
    <w:rsid w:val="00337B1B"/>
    <w:rsid w:val="003404E9"/>
    <w:rsid w:val="00340D7E"/>
    <w:rsid w:val="00340E3C"/>
    <w:rsid w:val="00342C45"/>
    <w:rsid w:val="00343790"/>
    <w:rsid w:val="0034563A"/>
    <w:rsid w:val="00347254"/>
    <w:rsid w:val="00347669"/>
    <w:rsid w:val="00347A59"/>
    <w:rsid w:val="003505C5"/>
    <w:rsid w:val="00350E4D"/>
    <w:rsid w:val="00351835"/>
    <w:rsid w:val="003526C3"/>
    <w:rsid w:val="003530F5"/>
    <w:rsid w:val="0035531C"/>
    <w:rsid w:val="00355547"/>
    <w:rsid w:val="00356BED"/>
    <w:rsid w:val="003577D0"/>
    <w:rsid w:val="00357908"/>
    <w:rsid w:val="00360429"/>
    <w:rsid w:val="00362612"/>
    <w:rsid w:val="00363B21"/>
    <w:rsid w:val="00364C18"/>
    <w:rsid w:val="00364E7A"/>
    <w:rsid w:val="00366726"/>
    <w:rsid w:val="00374A8A"/>
    <w:rsid w:val="00375121"/>
    <w:rsid w:val="003754D9"/>
    <w:rsid w:val="00375902"/>
    <w:rsid w:val="00375DD3"/>
    <w:rsid w:val="00376B71"/>
    <w:rsid w:val="003809F6"/>
    <w:rsid w:val="00381C91"/>
    <w:rsid w:val="003824AE"/>
    <w:rsid w:val="00386278"/>
    <w:rsid w:val="00387646"/>
    <w:rsid w:val="00392555"/>
    <w:rsid w:val="003934FC"/>
    <w:rsid w:val="003958E1"/>
    <w:rsid w:val="0039653F"/>
    <w:rsid w:val="00396F4E"/>
    <w:rsid w:val="00397D3F"/>
    <w:rsid w:val="003A0131"/>
    <w:rsid w:val="003A1B47"/>
    <w:rsid w:val="003A2D53"/>
    <w:rsid w:val="003A39F1"/>
    <w:rsid w:val="003A3BC7"/>
    <w:rsid w:val="003A45DC"/>
    <w:rsid w:val="003A531A"/>
    <w:rsid w:val="003A5BDB"/>
    <w:rsid w:val="003A5F3E"/>
    <w:rsid w:val="003B144E"/>
    <w:rsid w:val="003B23A4"/>
    <w:rsid w:val="003B258C"/>
    <w:rsid w:val="003B618D"/>
    <w:rsid w:val="003B69A6"/>
    <w:rsid w:val="003B78FC"/>
    <w:rsid w:val="003B7C7B"/>
    <w:rsid w:val="003B7E3B"/>
    <w:rsid w:val="003C0149"/>
    <w:rsid w:val="003C173D"/>
    <w:rsid w:val="003C18CB"/>
    <w:rsid w:val="003C56A0"/>
    <w:rsid w:val="003C7046"/>
    <w:rsid w:val="003C7F90"/>
    <w:rsid w:val="003D1A45"/>
    <w:rsid w:val="003D1DCA"/>
    <w:rsid w:val="003D246A"/>
    <w:rsid w:val="003D2B42"/>
    <w:rsid w:val="003D57C4"/>
    <w:rsid w:val="003D5803"/>
    <w:rsid w:val="003D62C5"/>
    <w:rsid w:val="003D6DE6"/>
    <w:rsid w:val="003D71DF"/>
    <w:rsid w:val="003D7F13"/>
    <w:rsid w:val="003E00A0"/>
    <w:rsid w:val="003E0170"/>
    <w:rsid w:val="003E06D0"/>
    <w:rsid w:val="003E13C1"/>
    <w:rsid w:val="003E185A"/>
    <w:rsid w:val="003E2305"/>
    <w:rsid w:val="003E231C"/>
    <w:rsid w:val="003E613C"/>
    <w:rsid w:val="003E6264"/>
    <w:rsid w:val="003E674B"/>
    <w:rsid w:val="003F0842"/>
    <w:rsid w:val="003F6E0F"/>
    <w:rsid w:val="003F748D"/>
    <w:rsid w:val="003F75C3"/>
    <w:rsid w:val="003F7675"/>
    <w:rsid w:val="00405B7B"/>
    <w:rsid w:val="00405E4A"/>
    <w:rsid w:val="00405F6A"/>
    <w:rsid w:val="00407952"/>
    <w:rsid w:val="004102E8"/>
    <w:rsid w:val="004122FD"/>
    <w:rsid w:val="004131C2"/>
    <w:rsid w:val="004139DC"/>
    <w:rsid w:val="004179D7"/>
    <w:rsid w:val="00420347"/>
    <w:rsid w:val="00422A95"/>
    <w:rsid w:val="00422EFF"/>
    <w:rsid w:val="00424499"/>
    <w:rsid w:val="00427A9D"/>
    <w:rsid w:val="00430195"/>
    <w:rsid w:val="0043339F"/>
    <w:rsid w:val="0043388E"/>
    <w:rsid w:val="0043497F"/>
    <w:rsid w:val="004362B3"/>
    <w:rsid w:val="00436706"/>
    <w:rsid w:val="0044022C"/>
    <w:rsid w:val="00440503"/>
    <w:rsid w:val="00440557"/>
    <w:rsid w:val="00440C1D"/>
    <w:rsid w:val="00441CDC"/>
    <w:rsid w:val="00443842"/>
    <w:rsid w:val="00444053"/>
    <w:rsid w:val="004462E8"/>
    <w:rsid w:val="0044660F"/>
    <w:rsid w:val="00450A6E"/>
    <w:rsid w:val="00450DF3"/>
    <w:rsid w:val="0045311C"/>
    <w:rsid w:val="004541DF"/>
    <w:rsid w:val="0045421A"/>
    <w:rsid w:val="004549D8"/>
    <w:rsid w:val="00456209"/>
    <w:rsid w:val="00457283"/>
    <w:rsid w:val="00457E73"/>
    <w:rsid w:val="00460633"/>
    <w:rsid w:val="00460742"/>
    <w:rsid w:val="00470895"/>
    <w:rsid w:val="00471778"/>
    <w:rsid w:val="00471FF8"/>
    <w:rsid w:val="00472962"/>
    <w:rsid w:val="00473677"/>
    <w:rsid w:val="00474DF2"/>
    <w:rsid w:val="004770D7"/>
    <w:rsid w:val="00484094"/>
    <w:rsid w:val="0048647E"/>
    <w:rsid w:val="00487E3E"/>
    <w:rsid w:val="0049136E"/>
    <w:rsid w:val="00491FA9"/>
    <w:rsid w:val="00491FE5"/>
    <w:rsid w:val="00491FF9"/>
    <w:rsid w:val="00495EDB"/>
    <w:rsid w:val="00495F81"/>
    <w:rsid w:val="004967E1"/>
    <w:rsid w:val="004969DA"/>
    <w:rsid w:val="004A0F71"/>
    <w:rsid w:val="004A188C"/>
    <w:rsid w:val="004A40EB"/>
    <w:rsid w:val="004A4923"/>
    <w:rsid w:val="004A75FF"/>
    <w:rsid w:val="004A7B11"/>
    <w:rsid w:val="004B0714"/>
    <w:rsid w:val="004B1447"/>
    <w:rsid w:val="004B2647"/>
    <w:rsid w:val="004B39CC"/>
    <w:rsid w:val="004B5015"/>
    <w:rsid w:val="004B67C9"/>
    <w:rsid w:val="004B73D1"/>
    <w:rsid w:val="004B7E9F"/>
    <w:rsid w:val="004C23F5"/>
    <w:rsid w:val="004C266D"/>
    <w:rsid w:val="004C2D89"/>
    <w:rsid w:val="004C2E34"/>
    <w:rsid w:val="004C3251"/>
    <w:rsid w:val="004C4339"/>
    <w:rsid w:val="004C4F38"/>
    <w:rsid w:val="004C67E6"/>
    <w:rsid w:val="004C7F14"/>
    <w:rsid w:val="004D1298"/>
    <w:rsid w:val="004D12A6"/>
    <w:rsid w:val="004D1703"/>
    <w:rsid w:val="004D42D2"/>
    <w:rsid w:val="004D6127"/>
    <w:rsid w:val="004D633F"/>
    <w:rsid w:val="004D6F22"/>
    <w:rsid w:val="004E1FBD"/>
    <w:rsid w:val="004E3BD2"/>
    <w:rsid w:val="004E61CC"/>
    <w:rsid w:val="004E6D24"/>
    <w:rsid w:val="004E7E1C"/>
    <w:rsid w:val="004F0002"/>
    <w:rsid w:val="004F1C2A"/>
    <w:rsid w:val="004F2159"/>
    <w:rsid w:val="004F70A4"/>
    <w:rsid w:val="005019D1"/>
    <w:rsid w:val="0050210E"/>
    <w:rsid w:val="0050330B"/>
    <w:rsid w:val="00503D47"/>
    <w:rsid w:val="005043A8"/>
    <w:rsid w:val="00506473"/>
    <w:rsid w:val="00510B09"/>
    <w:rsid w:val="00511B8A"/>
    <w:rsid w:val="0051315A"/>
    <w:rsid w:val="00514383"/>
    <w:rsid w:val="005146D4"/>
    <w:rsid w:val="005157C1"/>
    <w:rsid w:val="00515E48"/>
    <w:rsid w:val="00516429"/>
    <w:rsid w:val="00516A8A"/>
    <w:rsid w:val="00517A0D"/>
    <w:rsid w:val="00520A78"/>
    <w:rsid w:val="00520BAC"/>
    <w:rsid w:val="00522049"/>
    <w:rsid w:val="005248EB"/>
    <w:rsid w:val="00524E52"/>
    <w:rsid w:val="0052524C"/>
    <w:rsid w:val="005257C3"/>
    <w:rsid w:val="005271EE"/>
    <w:rsid w:val="00527AAD"/>
    <w:rsid w:val="005307ED"/>
    <w:rsid w:val="00530B4C"/>
    <w:rsid w:val="0053542C"/>
    <w:rsid w:val="0053544F"/>
    <w:rsid w:val="00535627"/>
    <w:rsid w:val="00536BE3"/>
    <w:rsid w:val="00537262"/>
    <w:rsid w:val="00540D77"/>
    <w:rsid w:val="00541B1A"/>
    <w:rsid w:val="005453EE"/>
    <w:rsid w:val="005464F7"/>
    <w:rsid w:val="00547823"/>
    <w:rsid w:val="00550D7A"/>
    <w:rsid w:val="005543F8"/>
    <w:rsid w:val="00554886"/>
    <w:rsid w:val="0056157D"/>
    <w:rsid w:val="00562E7E"/>
    <w:rsid w:val="00565423"/>
    <w:rsid w:val="005659AF"/>
    <w:rsid w:val="00570BFB"/>
    <w:rsid w:val="005725BE"/>
    <w:rsid w:val="00572E72"/>
    <w:rsid w:val="00573457"/>
    <w:rsid w:val="0057409B"/>
    <w:rsid w:val="00575C03"/>
    <w:rsid w:val="00575C1F"/>
    <w:rsid w:val="005763C2"/>
    <w:rsid w:val="00576D8E"/>
    <w:rsid w:val="005810AE"/>
    <w:rsid w:val="005813C0"/>
    <w:rsid w:val="005824B9"/>
    <w:rsid w:val="00584408"/>
    <w:rsid w:val="00584792"/>
    <w:rsid w:val="00585544"/>
    <w:rsid w:val="00592BA3"/>
    <w:rsid w:val="00592D24"/>
    <w:rsid w:val="005940E7"/>
    <w:rsid w:val="00595106"/>
    <w:rsid w:val="00596C27"/>
    <w:rsid w:val="005A0E3B"/>
    <w:rsid w:val="005A1A0E"/>
    <w:rsid w:val="005A2D7A"/>
    <w:rsid w:val="005A305B"/>
    <w:rsid w:val="005A4291"/>
    <w:rsid w:val="005A43A5"/>
    <w:rsid w:val="005A50A2"/>
    <w:rsid w:val="005A510D"/>
    <w:rsid w:val="005A7845"/>
    <w:rsid w:val="005B0146"/>
    <w:rsid w:val="005B0403"/>
    <w:rsid w:val="005B082C"/>
    <w:rsid w:val="005B1D62"/>
    <w:rsid w:val="005B23EE"/>
    <w:rsid w:val="005B3EA2"/>
    <w:rsid w:val="005B52CB"/>
    <w:rsid w:val="005B5C13"/>
    <w:rsid w:val="005B65DB"/>
    <w:rsid w:val="005B6F91"/>
    <w:rsid w:val="005B7686"/>
    <w:rsid w:val="005B7E84"/>
    <w:rsid w:val="005B7F26"/>
    <w:rsid w:val="005C00B6"/>
    <w:rsid w:val="005C157C"/>
    <w:rsid w:val="005C15C8"/>
    <w:rsid w:val="005C16D4"/>
    <w:rsid w:val="005C36C8"/>
    <w:rsid w:val="005C380E"/>
    <w:rsid w:val="005C7B67"/>
    <w:rsid w:val="005C7F9D"/>
    <w:rsid w:val="005D0895"/>
    <w:rsid w:val="005D0E45"/>
    <w:rsid w:val="005D20D1"/>
    <w:rsid w:val="005D215E"/>
    <w:rsid w:val="005D6912"/>
    <w:rsid w:val="005D762F"/>
    <w:rsid w:val="005D7A88"/>
    <w:rsid w:val="005D7B1D"/>
    <w:rsid w:val="005E1E75"/>
    <w:rsid w:val="005E3033"/>
    <w:rsid w:val="005F2AEE"/>
    <w:rsid w:val="005F2CC5"/>
    <w:rsid w:val="005F3739"/>
    <w:rsid w:val="005F4E11"/>
    <w:rsid w:val="005F55E7"/>
    <w:rsid w:val="005F6614"/>
    <w:rsid w:val="006006B0"/>
    <w:rsid w:val="00600D90"/>
    <w:rsid w:val="00602336"/>
    <w:rsid w:val="00602E3D"/>
    <w:rsid w:val="00603C4F"/>
    <w:rsid w:val="00605068"/>
    <w:rsid w:val="006072BB"/>
    <w:rsid w:val="0060778F"/>
    <w:rsid w:val="00607A42"/>
    <w:rsid w:val="006131E0"/>
    <w:rsid w:val="00613F75"/>
    <w:rsid w:val="00616151"/>
    <w:rsid w:val="00616A51"/>
    <w:rsid w:val="00616DF3"/>
    <w:rsid w:val="0061724B"/>
    <w:rsid w:val="006221ED"/>
    <w:rsid w:val="0062299A"/>
    <w:rsid w:val="00625FA1"/>
    <w:rsid w:val="00627123"/>
    <w:rsid w:val="00627828"/>
    <w:rsid w:val="00630EFF"/>
    <w:rsid w:val="00636B95"/>
    <w:rsid w:val="00641870"/>
    <w:rsid w:val="00641BF0"/>
    <w:rsid w:val="006421DA"/>
    <w:rsid w:val="00642BB8"/>
    <w:rsid w:val="00645A40"/>
    <w:rsid w:val="00647959"/>
    <w:rsid w:val="006514FC"/>
    <w:rsid w:val="00655E5F"/>
    <w:rsid w:val="00657155"/>
    <w:rsid w:val="0066280F"/>
    <w:rsid w:val="00663148"/>
    <w:rsid w:val="006638BC"/>
    <w:rsid w:val="00664907"/>
    <w:rsid w:val="00665A29"/>
    <w:rsid w:val="00665C12"/>
    <w:rsid w:val="00666596"/>
    <w:rsid w:val="00666634"/>
    <w:rsid w:val="006668B0"/>
    <w:rsid w:val="006708BE"/>
    <w:rsid w:val="00672AB2"/>
    <w:rsid w:val="00672C30"/>
    <w:rsid w:val="00676669"/>
    <w:rsid w:val="00677617"/>
    <w:rsid w:val="00677783"/>
    <w:rsid w:val="00680184"/>
    <w:rsid w:val="00680D0F"/>
    <w:rsid w:val="006816E6"/>
    <w:rsid w:val="00684D4D"/>
    <w:rsid w:val="0068511A"/>
    <w:rsid w:val="006876E9"/>
    <w:rsid w:val="00690602"/>
    <w:rsid w:val="00690B11"/>
    <w:rsid w:val="00692488"/>
    <w:rsid w:val="00692914"/>
    <w:rsid w:val="00693C91"/>
    <w:rsid w:val="00694008"/>
    <w:rsid w:val="00695D6C"/>
    <w:rsid w:val="006A3981"/>
    <w:rsid w:val="006A5464"/>
    <w:rsid w:val="006A7873"/>
    <w:rsid w:val="006B01C2"/>
    <w:rsid w:val="006B1B68"/>
    <w:rsid w:val="006B1BBE"/>
    <w:rsid w:val="006B419A"/>
    <w:rsid w:val="006B4309"/>
    <w:rsid w:val="006B4590"/>
    <w:rsid w:val="006B7C80"/>
    <w:rsid w:val="006C0723"/>
    <w:rsid w:val="006C0C0A"/>
    <w:rsid w:val="006C1E15"/>
    <w:rsid w:val="006C394C"/>
    <w:rsid w:val="006C51D3"/>
    <w:rsid w:val="006C70DC"/>
    <w:rsid w:val="006C76D2"/>
    <w:rsid w:val="006C7EBE"/>
    <w:rsid w:val="006D050B"/>
    <w:rsid w:val="006D25E2"/>
    <w:rsid w:val="006D27BA"/>
    <w:rsid w:val="006D3E87"/>
    <w:rsid w:val="006D4AFE"/>
    <w:rsid w:val="006D57A8"/>
    <w:rsid w:val="006D676C"/>
    <w:rsid w:val="006D67BE"/>
    <w:rsid w:val="006E07DC"/>
    <w:rsid w:val="006E2285"/>
    <w:rsid w:val="006E27F3"/>
    <w:rsid w:val="006F0854"/>
    <w:rsid w:val="006F0C88"/>
    <w:rsid w:val="006F2160"/>
    <w:rsid w:val="006F2D94"/>
    <w:rsid w:val="006F4BFB"/>
    <w:rsid w:val="006F59B3"/>
    <w:rsid w:val="006F7321"/>
    <w:rsid w:val="006F7AAC"/>
    <w:rsid w:val="00701562"/>
    <w:rsid w:val="00701662"/>
    <w:rsid w:val="007017CA"/>
    <w:rsid w:val="007025A8"/>
    <w:rsid w:val="007028A3"/>
    <w:rsid w:val="0070484A"/>
    <w:rsid w:val="00704F3F"/>
    <w:rsid w:val="007061AE"/>
    <w:rsid w:val="00706C79"/>
    <w:rsid w:val="00711389"/>
    <w:rsid w:val="007150D2"/>
    <w:rsid w:val="00715645"/>
    <w:rsid w:val="00715B4D"/>
    <w:rsid w:val="0071604C"/>
    <w:rsid w:val="0071683B"/>
    <w:rsid w:val="007177E3"/>
    <w:rsid w:val="007201FF"/>
    <w:rsid w:val="00720318"/>
    <w:rsid w:val="00720AD7"/>
    <w:rsid w:val="00721028"/>
    <w:rsid w:val="00721A57"/>
    <w:rsid w:val="0072532B"/>
    <w:rsid w:val="007259E1"/>
    <w:rsid w:val="00726718"/>
    <w:rsid w:val="007276A1"/>
    <w:rsid w:val="00730502"/>
    <w:rsid w:val="007308C2"/>
    <w:rsid w:val="00732E2C"/>
    <w:rsid w:val="007360A5"/>
    <w:rsid w:val="007360F3"/>
    <w:rsid w:val="0074115C"/>
    <w:rsid w:val="00742757"/>
    <w:rsid w:val="007442ED"/>
    <w:rsid w:val="00746724"/>
    <w:rsid w:val="00747C06"/>
    <w:rsid w:val="00750808"/>
    <w:rsid w:val="007509C4"/>
    <w:rsid w:val="00753B35"/>
    <w:rsid w:val="00754EB6"/>
    <w:rsid w:val="00756BA4"/>
    <w:rsid w:val="00757482"/>
    <w:rsid w:val="00760B7A"/>
    <w:rsid w:val="0076123F"/>
    <w:rsid w:val="00761768"/>
    <w:rsid w:val="00761C21"/>
    <w:rsid w:val="00762BA4"/>
    <w:rsid w:val="0077161E"/>
    <w:rsid w:val="0077281F"/>
    <w:rsid w:val="00773C77"/>
    <w:rsid w:val="00774B03"/>
    <w:rsid w:val="007765DC"/>
    <w:rsid w:val="007775F4"/>
    <w:rsid w:val="00777C40"/>
    <w:rsid w:val="007836F7"/>
    <w:rsid w:val="00785563"/>
    <w:rsid w:val="00786A7A"/>
    <w:rsid w:val="00786CB0"/>
    <w:rsid w:val="00787683"/>
    <w:rsid w:val="00787D2D"/>
    <w:rsid w:val="00790EFA"/>
    <w:rsid w:val="007915A2"/>
    <w:rsid w:val="00792205"/>
    <w:rsid w:val="007926E0"/>
    <w:rsid w:val="007934E3"/>
    <w:rsid w:val="0079603F"/>
    <w:rsid w:val="007A04D0"/>
    <w:rsid w:val="007A2E22"/>
    <w:rsid w:val="007A3119"/>
    <w:rsid w:val="007A3FE0"/>
    <w:rsid w:val="007A446D"/>
    <w:rsid w:val="007A4D97"/>
    <w:rsid w:val="007A6725"/>
    <w:rsid w:val="007A77A6"/>
    <w:rsid w:val="007B0BF4"/>
    <w:rsid w:val="007B20DF"/>
    <w:rsid w:val="007B23C4"/>
    <w:rsid w:val="007B2A1E"/>
    <w:rsid w:val="007B2C48"/>
    <w:rsid w:val="007B3145"/>
    <w:rsid w:val="007C33A2"/>
    <w:rsid w:val="007C350E"/>
    <w:rsid w:val="007C6544"/>
    <w:rsid w:val="007C6C92"/>
    <w:rsid w:val="007C6ED7"/>
    <w:rsid w:val="007C70F9"/>
    <w:rsid w:val="007D10CF"/>
    <w:rsid w:val="007D1FFF"/>
    <w:rsid w:val="007D21D6"/>
    <w:rsid w:val="007D4348"/>
    <w:rsid w:val="007D437B"/>
    <w:rsid w:val="007D4996"/>
    <w:rsid w:val="007D670E"/>
    <w:rsid w:val="007D6C50"/>
    <w:rsid w:val="007D7C3F"/>
    <w:rsid w:val="007E0D61"/>
    <w:rsid w:val="007E0F9E"/>
    <w:rsid w:val="007E2F2D"/>
    <w:rsid w:val="007E427F"/>
    <w:rsid w:val="007E4F43"/>
    <w:rsid w:val="007E5317"/>
    <w:rsid w:val="007E5B6C"/>
    <w:rsid w:val="007E5D00"/>
    <w:rsid w:val="007E6707"/>
    <w:rsid w:val="007E7237"/>
    <w:rsid w:val="007E7D61"/>
    <w:rsid w:val="007F0349"/>
    <w:rsid w:val="007F0913"/>
    <w:rsid w:val="007F17A5"/>
    <w:rsid w:val="007F3A41"/>
    <w:rsid w:val="007F4CC3"/>
    <w:rsid w:val="007F6D7A"/>
    <w:rsid w:val="007F7D09"/>
    <w:rsid w:val="00800F49"/>
    <w:rsid w:val="00806B5D"/>
    <w:rsid w:val="00806E0A"/>
    <w:rsid w:val="00810D05"/>
    <w:rsid w:val="00810F8F"/>
    <w:rsid w:val="00811E3D"/>
    <w:rsid w:val="0081214F"/>
    <w:rsid w:val="008125FC"/>
    <w:rsid w:val="00812D50"/>
    <w:rsid w:val="00812EE8"/>
    <w:rsid w:val="0081352A"/>
    <w:rsid w:val="008147F4"/>
    <w:rsid w:val="008150F5"/>
    <w:rsid w:val="00815AD2"/>
    <w:rsid w:val="008177F6"/>
    <w:rsid w:val="00823EA3"/>
    <w:rsid w:val="00824273"/>
    <w:rsid w:val="00824AAA"/>
    <w:rsid w:val="00825862"/>
    <w:rsid w:val="00826F72"/>
    <w:rsid w:val="008310D6"/>
    <w:rsid w:val="008335ED"/>
    <w:rsid w:val="00835E8A"/>
    <w:rsid w:val="008409C6"/>
    <w:rsid w:val="008411FF"/>
    <w:rsid w:val="00841B10"/>
    <w:rsid w:val="00843434"/>
    <w:rsid w:val="00843554"/>
    <w:rsid w:val="00843AD8"/>
    <w:rsid w:val="00844DC6"/>
    <w:rsid w:val="00845596"/>
    <w:rsid w:val="00850EEA"/>
    <w:rsid w:val="008520BB"/>
    <w:rsid w:val="00857255"/>
    <w:rsid w:val="0085786F"/>
    <w:rsid w:val="00860897"/>
    <w:rsid w:val="00863D8D"/>
    <w:rsid w:val="00864AFF"/>
    <w:rsid w:val="00864B45"/>
    <w:rsid w:val="00864CBE"/>
    <w:rsid w:val="00865C58"/>
    <w:rsid w:val="00870A9C"/>
    <w:rsid w:val="00871392"/>
    <w:rsid w:val="00871EA4"/>
    <w:rsid w:val="00872089"/>
    <w:rsid w:val="008725B4"/>
    <w:rsid w:val="00873B49"/>
    <w:rsid w:val="008741BF"/>
    <w:rsid w:val="00874943"/>
    <w:rsid w:val="00875DFA"/>
    <w:rsid w:val="008761AA"/>
    <w:rsid w:val="008770C8"/>
    <w:rsid w:val="00881688"/>
    <w:rsid w:val="008829F5"/>
    <w:rsid w:val="0088331B"/>
    <w:rsid w:val="008835BD"/>
    <w:rsid w:val="00883913"/>
    <w:rsid w:val="0088489E"/>
    <w:rsid w:val="0088557B"/>
    <w:rsid w:val="008864BB"/>
    <w:rsid w:val="0088758A"/>
    <w:rsid w:val="00887F35"/>
    <w:rsid w:val="00892455"/>
    <w:rsid w:val="008942B9"/>
    <w:rsid w:val="008953D1"/>
    <w:rsid w:val="008968C3"/>
    <w:rsid w:val="00897030"/>
    <w:rsid w:val="0089784D"/>
    <w:rsid w:val="008A15E9"/>
    <w:rsid w:val="008A16C6"/>
    <w:rsid w:val="008A1F6F"/>
    <w:rsid w:val="008A6334"/>
    <w:rsid w:val="008B05DD"/>
    <w:rsid w:val="008B20F5"/>
    <w:rsid w:val="008B4299"/>
    <w:rsid w:val="008B475C"/>
    <w:rsid w:val="008B49A0"/>
    <w:rsid w:val="008B6052"/>
    <w:rsid w:val="008C0BE9"/>
    <w:rsid w:val="008C198C"/>
    <w:rsid w:val="008C34A2"/>
    <w:rsid w:val="008C5ECC"/>
    <w:rsid w:val="008C5EE3"/>
    <w:rsid w:val="008C6A50"/>
    <w:rsid w:val="008C749E"/>
    <w:rsid w:val="008D0199"/>
    <w:rsid w:val="008D20A8"/>
    <w:rsid w:val="008D215C"/>
    <w:rsid w:val="008D37BF"/>
    <w:rsid w:val="008D674F"/>
    <w:rsid w:val="008D6D94"/>
    <w:rsid w:val="008D765B"/>
    <w:rsid w:val="008E0077"/>
    <w:rsid w:val="008E06B2"/>
    <w:rsid w:val="008E6442"/>
    <w:rsid w:val="008E6A34"/>
    <w:rsid w:val="008E6A58"/>
    <w:rsid w:val="008F2509"/>
    <w:rsid w:val="008F5E9D"/>
    <w:rsid w:val="008F675C"/>
    <w:rsid w:val="008F7083"/>
    <w:rsid w:val="009000DC"/>
    <w:rsid w:val="009038EE"/>
    <w:rsid w:val="009039F5"/>
    <w:rsid w:val="009060DD"/>
    <w:rsid w:val="00907199"/>
    <w:rsid w:val="00910686"/>
    <w:rsid w:val="00911E5C"/>
    <w:rsid w:val="00913B83"/>
    <w:rsid w:val="0091508F"/>
    <w:rsid w:val="009169F2"/>
    <w:rsid w:val="00922D46"/>
    <w:rsid w:val="00922F92"/>
    <w:rsid w:val="009230DF"/>
    <w:rsid w:val="00926382"/>
    <w:rsid w:val="00930426"/>
    <w:rsid w:val="0093109D"/>
    <w:rsid w:val="00932128"/>
    <w:rsid w:val="00933166"/>
    <w:rsid w:val="00935BAA"/>
    <w:rsid w:val="00935D3F"/>
    <w:rsid w:val="0093669D"/>
    <w:rsid w:val="00943003"/>
    <w:rsid w:val="00946A85"/>
    <w:rsid w:val="00947C63"/>
    <w:rsid w:val="00950209"/>
    <w:rsid w:val="00951577"/>
    <w:rsid w:val="009516AD"/>
    <w:rsid w:val="00951A10"/>
    <w:rsid w:val="0095374E"/>
    <w:rsid w:val="0095393B"/>
    <w:rsid w:val="0095492F"/>
    <w:rsid w:val="00955798"/>
    <w:rsid w:val="00955A51"/>
    <w:rsid w:val="009563CA"/>
    <w:rsid w:val="009615EB"/>
    <w:rsid w:val="0096247B"/>
    <w:rsid w:val="009634AE"/>
    <w:rsid w:val="00966152"/>
    <w:rsid w:val="00966B23"/>
    <w:rsid w:val="00966DB8"/>
    <w:rsid w:val="0097130E"/>
    <w:rsid w:val="00971E27"/>
    <w:rsid w:val="00972A13"/>
    <w:rsid w:val="00974574"/>
    <w:rsid w:val="00977470"/>
    <w:rsid w:val="00981C1F"/>
    <w:rsid w:val="00982966"/>
    <w:rsid w:val="00982CBC"/>
    <w:rsid w:val="009848A7"/>
    <w:rsid w:val="00984D6A"/>
    <w:rsid w:val="00985A1B"/>
    <w:rsid w:val="00985AEB"/>
    <w:rsid w:val="00987834"/>
    <w:rsid w:val="00990251"/>
    <w:rsid w:val="00991B64"/>
    <w:rsid w:val="00992927"/>
    <w:rsid w:val="00994FC0"/>
    <w:rsid w:val="00995049"/>
    <w:rsid w:val="00996832"/>
    <w:rsid w:val="00997D2A"/>
    <w:rsid w:val="009A01A0"/>
    <w:rsid w:val="009A1F6E"/>
    <w:rsid w:val="009A2201"/>
    <w:rsid w:val="009A2439"/>
    <w:rsid w:val="009A46BC"/>
    <w:rsid w:val="009A6121"/>
    <w:rsid w:val="009A6710"/>
    <w:rsid w:val="009B12F3"/>
    <w:rsid w:val="009B1B71"/>
    <w:rsid w:val="009B1F8E"/>
    <w:rsid w:val="009B329A"/>
    <w:rsid w:val="009B68E2"/>
    <w:rsid w:val="009B724A"/>
    <w:rsid w:val="009C0BD7"/>
    <w:rsid w:val="009C0D14"/>
    <w:rsid w:val="009C1A5C"/>
    <w:rsid w:val="009C24C8"/>
    <w:rsid w:val="009C3E59"/>
    <w:rsid w:val="009C428E"/>
    <w:rsid w:val="009C4711"/>
    <w:rsid w:val="009C53BE"/>
    <w:rsid w:val="009C6152"/>
    <w:rsid w:val="009D06D4"/>
    <w:rsid w:val="009D1F26"/>
    <w:rsid w:val="009D4756"/>
    <w:rsid w:val="009D57CE"/>
    <w:rsid w:val="009D6BE6"/>
    <w:rsid w:val="009E27E7"/>
    <w:rsid w:val="009E396A"/>
    <w:rsid w:val="009E3F6E"/>
    <w:rsid w:val="009E415A"/>
    <w:rsid w:val="009E576C"/>
    <w:rsid w:val="009E6265"/>
    <w:rsid w:val="009E7D58"/>
    <w:rsid w:val="009F088E"/>
    <w:rsid w:val="009F382D"/>
    <w:rsid w:val="009F519E"/>
    <w:rsid w:val="009F5DA0"/>
    <w:rsid w:val="009F5F96"/>
    <w:rsid w:val="009F661B"/>
    <w:rsid w:val="009F6E32"/>
    <w:rsid w:val="00A0346B"/>
    <w:rsid w:val="00A03652"/>
    <w:rsid w:val="00A05B16"/>
    <w:rsid w:val="00A0746C"/>
    <w:rsid w:val="00A078B4"/>
    <w:rsid w:val="00A079CE"/>
    <w:rsid w:val="00A07CAC"/>
    <w:rsid w:val="00A14A3E"/>
    <w:rsid w:val="00A152D3"/>
    <w:rsid w:val="00A15686"/>
    <w:rsid w:val="00A17B80"/>
    <w:rsid w:val="00A2058E"/>
    <w:rsid w:val="00A24F1E"/>
    <w:rsid w:val="00A25FFE"/>
    <w:rsid w:val="00A30461"/>
    <w:rsid w:val="00A30F36"/>
    <w:rsid w:val="00A31B32"/>
    <w:rsid w:val="00A31E49"/>
    <w:rsid w:val="00A31F85"/>
    <w:rsid w:val="00A3210E"/>
    <w:rsid w:val="00A330AB"/>
    <w:rsid w:val="00A35CC5"/>
    <w:rsid w:val="00A35EDD"/>
    <w:rsid w:val="00A37102"/>
    <w:rsid w:val="00A40DBF"/>
    <w:rsid w:val="00A4207F"/>
    <w:rsid w:val="00A42B4A"/>
    <w:rsid w:val="00A51CD6"/>
    <w:rsid w:val="00A5203D"/>
    <w:rsid w:val="00A52865"/>
    <w:rsid w:val="00A52FE0"/>
    <w:rsid w:val="00A53738"/>
    <w:rsid w:val="00A53C09"/>
    <w:rsid w:val="00A54274"/>
    <w:rsid w:val="00A57009"/>
    <w:rsid w:val="00A574AE"/>
    <w:rsid w:val="00A5764A"/>
    <w:rsid w:val="00A60110"/>
    <w:rsid w:val="00A609BB"/>
    <w:rsid w:val="00A61269"/>
    <w:rsid w:val="00A638C1"/>
    <w:rsid w:val="00A63F60"/>
    <w:rsid w:val="00A6488D"/>
    <w:rsid w:val="00A65978"/>
    <w:rsid w:val="00A65FFE"/>
    <w:rsid w:val="00A67B00"/>
    <w:rsid w:val="00A7249A"/>
    <w:rsid w:val="00A74A80"/>
    <w:rsid w:val="00A750F1"/>
    <w:rsid w:val="00A75B7B"/>
    <w:rsid w:val="00A77D90"/>
    <w:rsid w:val="00A804C0"/>
    <w:rsid w:val="00A81C3A"/>
    <w:rsid w:val="00A81DD0"/>
    <w:rsid w:val="00A82AF3"/>
    <w:rsid w:val="00A84C21"/>
    <w:rsid w:val="00A85392"/>
    <w:rsid w:val="00A8792E"/>
    <w:rsid w:val="00A87C62"/>
    <w:rsid w:val="00A906AC"/>
    <w:rsid w:val="00A93E20"/>
    <w:rsid w:val="00A94003"/>
    <w:rsid w:val="00A946CE"/>
    <w:rsid w:val="00A94962"/>
    <w:rsid w:val="00A95044"/>
    <w:rsid w:val="00A95903"/>
    <w:rsid w:val="00AA0DF5"/>
    <w:rsid w:val="00AA1667"/>
    <w:rsid w:val="00AA2208"/>
    <w:rsid w:val="00AA2902"/>
    <w:rsid w:val="00AA3D7D"/>
    <w:rsid w:val="00AA3ECB"/>
    <w:rsid w:val="00AA41EB"/>
    <w:rsid w:val="00AA6DF6"/>
    <w:rsid w:val="00AA72E9"/>
    <w:rsid w:val="00AB031A"/>
    <w:rsid w:val="00AB03EA"/>
    <w:rsid w:val="00AB45AD"/>
    <w:rsid w:val="00AB59D5"/>
    <w:rsid w:val="00AB5A99"/>
    <w:rsid w:val="00AC05B5"/>
    <w:rsid w:val="00AC0799"/>
    <w:rsid w:val="00AC26BA"/>
    <w:rsid w:val="00AC4E16"/>
    <w:rsid w:val="00AC6135"/>
    <w:rsid w:val="00AC6954"/>
    <w:rsid w:val="00AC71C8"/>
    <w:rsid w:val="00AD06E1"/>
    <w:rsid w:val="00AD116B"/>
    <w:rsid w:val="00AD277D"/>
    <w:rsid w:val="00AD3C3C"/>
    <w:rsid w:val="00AD6F2B"/>
    <w:rsid w:val="00AD799A"/>
    <w:rsid w:val="00AE009D"/>
    <w:rsid w:val="00AE1623"/>
    <w:rsid w:val="00AE2122"/>
    <w:rsid w:val="00AE48B9"/>
    <w:rsid w:val="00AF183E"/>
    <w:rsid w:val="00AF1BFE"/>
    <w:rsid w:val="00AF2630"/>
    <w:rsid w:val="00AF317B"/>
    <w:rsid w:val="00AF35CE"/>
    <w:rsid w:val="00AF3D1A"/>
    <w:rsid w:val="00AF49B5"/>
    <w:rsid w:val="00AF4A01"/>
    <w:rsid w:val="00AF5C47"/>
    <w:rsid w:val="00AF637C"/>
    <w:rsid w:val="00AF69E8"/>
    <w:rsid w:val="00AF6A34"/>
    <w:rsid w:val="00AF7407"/>
    <w:rsid w:val="00AF7416"/>
    <w:rsid w:val="00B01A18"/>
    <w:rsid w:val="00B01A85"/>
    <w:rsid w:val="00B01E30"/>
    <w:rsid w:val="00B02850"/>
    <w:rsid w:val="00B030A5"/>
    <w:rsid w:val="00B0339B"/>
    <w:rsid w:val="00B048F6"/>
    <w:rsid w:val="00B0508E"/>
    <w:rsid w:val="00B05284"/>
    <w:rsid w:val="00B05E60"/>
    <w:rsid w:val="00B12211"/>
    <w:rsid w:val="00B13340"/>
    <w:rsid w:val="00B14275"/>
    <w:rsid w:val="00B144F7"/>
    <w:rsid w:val="00B170BA"/>
    <w:rsid w:val="00B17ED5"/>
    <w:rsid w:val="00B20880"/>
    <w:rsid w:val="00B21DC0"/>
    <w:rsid w:val="00B2256F"/>
    <w:rsid w:val="00B2481A"/>
    <w:rsid w:val="00B248D3"/>
    <w:rsid w:val="00B2590A"/>
    <w:rsid w:val="00B30007"/>
    <w:rsid w:val="00B32397"/>
    <w:rsid w:val="00B3295B"/>
    <w:rsid w:val="00B339E8"/>
    <w:rsid w:val="00B34C59"/>
    <w:rsid w:val="00B356FD"/>
    <w:rsid w:val="00B35DCC"/>
    <w:rsid w:val="00B36212"/>
    <w:rsid w:val="00B36980"/>
    <w:rsid w:val="00B37662"/>
    <w:rsid w:val="00B41A6B"/>
    <w:rsid w:val="00B41AAA"/>
    <w:rsid w:val="00B42F41"/>
    <w:rsid w:val="00B4659D"/>
    <w:rsid w:val="00B4699C"/>
    <w:rsid w:val="00B47F81"/>
    <w:rsid w:val="00B504AA"/>
    <w:rsid w:val="00B509AD"/>
    <w:rsid w:val="00B50E24"/>
    <w:rsid w:val="00B51376"/>
    <w:rsid w:val="00B51EA8"/>
    <w:rsid w:val="00B548C5"/>
    <w:rsid w:val="00B54C03"/>
    <w:rsid w:val="00B55CAF"/>
    <w:rsid w:val="00B62210"/>
    <w:rsid w:val="00B62512"/>
    <w:rsid w:val="00B65119"/>
    <w:rsid w:val="00B672C4"/>
    <w:rsid w:val="00B70939"/>
    <w:rsid w:val="00B71E10"/>
    <w:rsid w:val="00B726DB"/>
    <w:rsid w:val="00B75BFA"/>
    <w:rsid w:val="00B8174D"/>
    <w:rsid w:val="00B81D60"/>
    <w:rsid w:val="00B81FE6"/>
    <w:rsid w:val="00B8253B"/>
    <w:rsid w:val="00B82607"/>
    <w:rsid w:val="00B837BF"/>
    <w:rsid w:val="00B865B4"/>
    <w:rsid w:val="00B87C92"/>
    <w:rsid w:val="00B93436"/>
    <w:rsid w:val="00B94778"/>
    <w:rsid w:val="00B97094"/>
    <w:rsid w:val="00BA306D"/>
    <w:rsid w:val="00BA40EA"/>
    <w:rsid w:val="00BA46E9"/>
    <w:rsid w:val="00BA7094"/>
    <w:rsid w:val="00BB06F4"/>
    <w:rsid w:val="00BB49DC"/>
    <w:rsid w:val="00BB77ED"/>
    <w:rsid w:val="00BC20B2"/>
    <w:rsid w:val="00BC2FCC"/>
    <w:rsid w:val="00BC5AF9"/>
    <w:rsid w:val="00BD0429"/>
    <w:rsid w:val="00BD5B4C"/>
    <w:rsid w:val="00BD5D6C"/>
    <w:rsid w:val="00BE088A"/>
    <w:rsid w:val="00BE12EB"/>
    <w:rsid w:val="00BE3A98"/>
    <w:rsid w:val="00BE4513"/>
    <w:rsid w:val="00BF0B63"/>
    <w:rsid w:val="00BF48C3"/>
    <w:rsid w:val="00BF6AE5"/>
    <w:rsid w:val="00C01A16"/>
    <w:rsid w:val="00C01B5E"/>
    <w:rsid w:val="00C02F71"/>
    <w:rsid w:val="00C03178"/>
    <w:rsid w:val="00C0485F"/>
    <w:rsid w:val="00C04B19"/>
    <w:rsid w:val="00C07E78"/>
    <w:rsid w:val="00C12DD6"/>
    <w:rsid w:val="00C13AF5"/>
    <w:rsid w:val="00C14BDF"/>
    <w:rsid w:val="00C150E2"/>
    <w:rsid w:val="00C16A31"/>
    <w:rsid w:val="00C1778E"/>
    <w:rsid w:val="00C17BDD"/>
    <w:rsid w:val="00C21141"/>
    <w:rsid w:val="00C21984"/>
    <w:rsid w:val="00C21E07"/>
    <w:rsid w:val="00C225A9"/>
    <w:rsid w:val="00C25096"/>
    <w:rsid w:val="00C25F36"/>
    <w:rsid w:val="00C3134F"/>
    <w:rsid w:val="00C32BA5"/>
    <w:rsid w:val="00C33A4A"/>
    <w:rsid w:val="00C3435F"/>
    <w:rsid w:val="00C34429"/>
    <w:rsid w:val="00C34E72"/>
    <w:rsid w:val="00C356F3"/>
    <w:rsid w:val="00C3606F"/>
    <w:rsid w:val="00C36782"/>
    <w:rsid w:val="00C41617"/>
    <w:rsid w:val="00C45EFE"/>
    <w:rsid w:val="00C4738B"/>
    <w:rsid w:val="00C47503"/>
    <w:rsid w:val="00C50C65"/>
    <w:rsid w:val="00C51504"/>
    <w:rsid w:val="00C54003"/>
    <w:rsid w:val="00C54BB3"/>
    <w:rsid w:val="00C54DF4"/>
    <w:rsid w:val="00C55C03"/>
    <w:rsid w:val="00C56C6F"/>
    <w:rsid w:val="00C57330"/>
    <w:rsid w:val="00C608D5"/>
    <w:rsid w:val="00C6166D"/>
    <w:rsid w:val="00C62146"/>
    <w:rsid w:val="00C62630"/>
    <w:rsid w:val="00C63355"/>
    <w:rsid w:val="00C63868"/>
    <w:rsid w:val="00C65906"/>
    <w:rsid w:val="00C67330"/>
    <w:rsid w:val="00C67F76"/>
    <w:rsid w:val="00C71663"/>
    <w:rsid w:val="00C72616"/>
    <w:rsid w:val="00C74FDF"/>
    <w:rsid w:val="00C75705"/>
    <w:rsid w:val="00C75E04"/>
    <w:rsid w:val="00C75E93"/>
    <w:rsid w:val="00C766E4"/>
    <w:rsid w:val="00C76FB4"/>
    <w:rsid w:val="00C832B5"/>
    <w:rsid w:val="00C83568"/>
    <w:rsid w:val="00C83A57"/>
    <w:rsid w:val="00C8768F"/>
    <w:rsid w:val="00C912DF"/>
    <w:rsid w:val="00C958BF"/>
    <w:rsid w:val="00C9631D"/>
    <w:rsid w:val="00CA00D5"/>
    <w:rsid w:val="00CA00F0"/>
    <w:rsid w:val="00CA0375"/>
    <w:rsid w:val="00CA04E4"/>
    <w:rsid w:val="00CA0511"/>
    <w:rsid w:val="00CA0D17"/>
    <w:rsid w:val="00CA125C"/>
    <w:rsid w:val="00CA1378"/>
    <w:rsid w:val="00CA13D0"/>
    <w:rsid w:val="00CA14E0"/>
    <w:rsid w:val="00CA16B3"/>
    <w:rsid w:val="00CA218F"/>
    <w:rsid w:val="00CA2D10"/>
    <w:rsid w:val="00CA3330"/>
    <w:rsid w:val="00CB2550"/>
    <w:rsid w:val="00CB3C8D"/>
    <w:rsid w:val="00CB51E1"/>
    <w:rsid w:val="00CB5DF4"/>
    <w:rsid w:val="00CB62E0"/>
    <w:rsid w:val="00CB6B12"/>
    <w:rsid w:val="00CB7028"/>
    <w:rsid w:val="00CB777C"/>
    <w:rsid w:val="00CB7AA3"/>
    <w:rsid w:val="00CC07F1"/>
    <w:rsid w:val="00CC144E"/>
    <w:rsid w:val="00CC2348"/>
    <w:rsid w:val="00CC2ADC"/>
    <w:rsid w:val="00CC4435"/>
    <w:rsid w:val="00CC4EEA"/>
    <w:rsid w:val="00CC5121"/>
    <w:rsid w:val="00CC52C5"/>
    <w:rsid w:val="00CC5B22"/>
    <w:rsid w:val="00CC70E4"/>
    <w:rsid w:val="00CD2068"/>
    <w:rsid w:val="00CD4352"/>
    <w:rsid w:val="00CD4B5B"/>
    <w:rsid w:val="00CD4D66"/>
    <w:rsid w:val="00CD5464"/>
    <w:rsid w:val="00CD6078"/>
    <w:rsid w:val="00CD6102"/>
    <w:rsid w:val="00CD6955"/>
    <w:rsid w:val="00CD71E7"/>
    <w:rsid w:val="00CD7B00"/>
    <w:rsid w:val="00CD7DD2"/>
    <w:rsid w:val="00CD7DE1"/>
    <w:rsid w:val="00CE3B45"/>
    <w:rsid w:val="00CE3F6E"/>
    <w:rsid w:val="00CE5130"/>
    <w:rsid w:val="00CE73E0"/>
    <w:rsid w:val="00CE7C5E"/>
    <w:rsid w:val="00CF36DE"/>
    <w:rsid w:val="00CF734E"/>
    <w:rsid w:val="00D013D5"/>
    <w:rsid w:val="00D01DB2"/>
    <w:rsid w:val="00D068A1"/>
    <w:rsid w:val="00D1084B"/>
    <w:rsid w:val="00D10BCC"/>
    <w:rsid w:val="00D11AD5"/>
    <w:rsid w:val="00D12B9D"/>
    <w:rsid w:val="00D143FB"/>
    <w:rsid w:val="00D159A4"/>
    <w:rsid w:val="00D162AF"/>
    <w:rsid w:val="00D16B51"/>
    <w:rsid w:val="00D1710E"/>
    <w:rsid w:val="00D172D8"/>
    <w:rsid w:val="00D207C4"/>
    <w:rsid w:val="00D217A9"/>
    <w:rsid w:val="00D21F1A"/>
    <w:rsid w:val="00D24CCE"/>
    <w:rsid w:val="00D260DB"/>
    <w:rsid w:val="00D30641"/>
    <w:rsid w:val="00D31347"/>
    <w:rsid w:val="00D31FB2"/>
    <w:rsid w:val="00D35468"/>
    <w:rsid w:val="00D35576"/>
    <w:rsid w:val="00D40B89"/>
    <w:rsid w:val="00D40E92"/>
    <w:rsid w:val="00D412AE"/>
    <w:rsid w:val="00D436EB"/>
    <w:rsid w:val="00D44DBF"/>
    <w:rsid w:val="00D45979"/>
    <w:rsid w:val="00D47EFF"/>
    <w:rsid w:val="00D52869"/>
    <w:rsid w:val="00D531EF"/>
    <w:rsid w:val="00D53FA3"/>
    <w:rsid w:val="00D56724"/>
    <w:rsid w:val="00D574EA"/>
    <w:rsid w:val="00D57870"/>
    <w:rsid w:val="00D57BC0"/>
    <w:rsid w:val="00D6168F"/>
    <w:rsid w:val="00D62C63"/>
    <w:rsid w:val="00D62F97"/>
    <w:rsid w:val="00D6420B"/>
    <w:rsid w:val="00D644F7"/>
    <w:rsid w:val="00D7000A"/>
    <w:rsid w:val="00D70F97"/>
    <w:rsid w:val="00D7217F"/>
    <w:rsid w:val="00D72682"/>
    <w:rsid w:val="00D72D60"/>
    <w:rsid w:val="00D73A0F"/>
    <w:rsid w:val="00D7427C"/>
    <w:rsid w:val="00D75185"/>
    <w:rsid w:val="00D756CC"/>
    <w:rsid w:val="00D758AF"/>
    <w:rsid w:val="00D768D6"/>
    <w:rsid w:val="00D803C9"/>
    <w:rsid w:val="00D80C19"/>
    <w:rsid w:val="00D832FF"/>
    <w:rsid w:val="00D83EA8"/>
    <w:rsid w:val="00D926DB"/>
    <w:rsid w:val="00D92D7E"/>
    <w:rsid w:val="00D951E7"/>
    <w:rsid w:val="00D9669C"/>
    <w:rsid w:val="00D966F4"/>
    <w:rsid w:val="00D96FF9"/>
    <w:rsid w:val="00D9721B"/>
    <w:rsid w:val="00DA1B6D"/>
    <w:rsid w:val="00DA392E"/>
    <w:rsid w:val="00DA3D12"/>
    <w:rsid w:val="00DA4B1C"/>
    <w:rsid w:val="00DA4BFD"/>
    <w:rsid w:val="00DA7112"/>
    <w:rsid w:val="00DB108E"/>
    <w:rsid w:val="00DB1C69"/>
    <w:rsid w:val="00DB1D00"/>
    <w:rsid w:val="00DB52EC"/>
    <w:rsid w:val="00DB5764"/>
    <w:rsid w:val="00DC0CA0"/>
    <w:rsid w:val="00DC11DE"/>
    <w:rsid w:val="00DC1A86"/>
    <w:rsid w:val="00DC1CC5"/>
    <w:rsid w:val="00DC28C6"/>
    <w:rsid w:val="00DC314D"/>
    <w:rsid w:val="00DC3A37"/>
    <w:rsid w:val="00DC542A"/>
    <w:rsid w:val="00DC6128"/>
    <w:rsid w:val="00DC6A39"/>
    <w:rsid w:val="00DC7AF9"/>
    <w:rsid w:val="00DD0085"/>
    <w:rsid w:val="00DD0968"/>
    <w:rsid w:val="00DD169C"/>
    <w:rsid w:val="00DD767C"/>
    <w:rsid w:val="00DD78D9"/>
    <w:rsid w:val="00DE05C4"/>
    <w:rsid w:val="00DE1702"/>
    <w:rsid w:val="00DE5D85"/>
    <w:rsid w:val="00DE6F41"/>
    <w:rsid w:val="00DF08CC"/>
    <w:rsid w:val="00DF12D0"/>
    <w:rsid w:val="00DF1657"/>
    <w:rsid w:val="00DF1BAC"/>
    <w:rsid w:val="00DF1D6B"/>
    <w:rsid w:val="00DF2964"/>
    <w:rsid w:val="00DF2DC4"/>
    <w:rsid w:val="00DF3F95"/>
    <w:rsid w:val="00DF4555"/>
    <w:rsid w:val="00DF49ED"/>
    <w:rsid w:val="00DF75D4"/>
    <w:rsid w:val="00DF7962"/>
    <w:rsid w:val="00E0099E"/>
    <w:rsid w:val="00E012B7"/>
    <w:rsid w:val="00E10CBD"/>
    <w:rsid w:val="00E141A6"/>
    <w:rsid w:val="00E148A8"/>
    <w:rsid w:val="00E16D70"/>
    <w:rsid w:val="00E20CF5"/>
    <w:rsid w:val="00E21F2E"/>
    <w:rsid w:val="00E23B4C"/>
    <w:rsid w:val="00E244BA"/>
    <w:rsid w:val="00E27E78"/>
    <w:rsid w:val="00E30B89"/>
    <w:rsid w:val="00E31395"/>
    <w:rsid w:val="00E33DF3"/>
    <w:rsid w:val="00E34447"/>
    <w:rsid w:val="00E34AB1"/>
    <w:rsid w:val="00E41DF0"/>
    <w:rsid w:val="00E41ED8"/>
    <w:rsid w:val="00E422DE"/>
    <w:rsid w:val="00E4340D"/>
    <w:rsid w:val="00E45BCC"/>
    <w:rsid w:val="00E45CAD"/>
    <w:rsid w:val="00E46897"/>
    <w:rsid w:val="00E46BD5"/>
    <w:rsid w:val="00E514EC"/>
    <w:rsid w:val="00E539BD"/>
    <w:rsid w:val="00E54DCE"/>
    <w:rsid w:val="00E55698"/>
    <w:rsid w:val="00E56BC8"/>
    <w:rsid w:val="00E60CE2"/>
    <w:rsid w:val="00E60F1A"/>
    <w:rsid w:val="00E621E1"/>
    <w:rsid w:val="00E6350E"/>
    <w:rsid w:val="00E63960"/>
    <w:rsid w:val="00E643EB"/>
    <w:rsid w:val="00E649C1"/>
    <w:rsid w:val="00E64AC7"/>
    <w:rsid w:val="00E64D73"/>
    <w:rsid w:val="00E654AB"/>
    <w:rsid w:val="00E669B3"/>
    <w:rsid w:val="00E670AF"/>
    <w:rsid w:val="00E67242"/>
    <w:rsid w:val="00E679FE"/>
    <w:rsid w:val="00E71147"/>
    <w:rsid w:val="00E7126C"/>
    <w:rsid w:val="00E7193A"/>
    <w:rsid w:val="00E7341F"/>
    <w:rsid w:val="00E73471"/>
    <w:rsid w:val="00E73741"/>
    <w:rsid w:val="00E73ABA"/>
    <w:rsid w:val="00E754DD"/>
    <w:rsid w:val="00E7551B"/>
    <w:rsid w:val="00E769A3"/>
    <w:rsid w:val="00E8013B"/>
    <w:rsid w:val="00E80184"/>
    <w:rsid w:val="00E81155"/>
    <w:rsid w:val="00E8286D"/>
    <w:rsid w:val="00E8296B"/>
    <w:rsid w:val="00E86708"/>
    <w:rsid w:val="00E8704D"/>
    <w:rsid w:val="00E91DEE"/>
    <w:rsid w:val="00E91E4A"/>
    <w:rsid w:val="00E94B0A"/>
    <w:rsid w:val="00E95F50"/>
    <w:rsid w:val="00E960A6"/>
    <w:rsid w:val="00EA001B"/>
    <w:rsid w:val="00EA33BF"/>
    <w:rsid w:val="00EA5D71"/>
    <w:rsid w:val="00EB18CC"/>
    <w:rsid w:val="00EB1A98"/>
    <w:rsid w:val="00EB22AB"/>
    <w:rsid w:val="00EB5F42"/>
    <w:rsid w:val="00EB71EE"/>
    <w:rsid w:val="00EC0602"/>
    <w:rsid w:val="00EC0DD3"/>
    <w:rsid w:val="00EC146B"/>
    <w:rsid w:val="00EC3920"/>
    <w:rsid w:val="00EC5585"/>
    <w:rsid w:val="00EC5656"/>
    <w:rsid w:val="00EC5A4D"/>
    <w:rsid w:val="00ED2403"/>
    <w:rsid w:val="00ED2B4D"/>
    <w:rsid w:val="00ED3CAB"/>
    <w:rsid w:val="00ED658E"/>
    <w:rsid w:val="00ED6B92"/>
    <w:rsid w:val="00ED742F"/>
    <w:rsid w:val="00EE1608"/>
    <w:rsid w:val="00EE1E10"/>
    <w:rsid w:val="00EE246A"/>
    <w:rsid w:val="00EE343C"/>
    <w:rsid w:val="00EE413D"/>
    <w:rsid w:val="00EE50B6"/>
    <w:rsid w:val="00EE6550"/>
    <w:rsid w:val="00EE7293"/>
    <w:rsid w:val="00EF04A3"/>
    <w:rsid w:val="00EF0569"/>
    <w:rsid w:val="00EF226C"/>
    <w:rsid w:val="00EF3315"/>
    <w:rsid w:val="00EF3404"/>
    <w:rsid w:val="00EF408B"/>
    <w:rsid w:val="00EF4948"/>
    <w:rsid w:val="00EF54EC"/>
    <w:rsid w:val="00EF6F47"/>
    <w:rsid w:val="00F03B10"/>
    <w:rsid w:val="00F05E81"/>
    <w:rsid w:val="00F06A1A"/>
    <w:rsid w:val="00F070D3"/>
    <w:rsid w:val="00F079F6"/>
    <w:rsid w:val="00F1305E"/>
    <w:rsid w:val="00F16D57"/>
    <w:rsid w:val="00F17D66"/>
    <w:rsid w:val="00F204CD"/>
    <w:rsid w:val="00F21850"/>
    <w:rsid w:val="00F21FA6"/>
    <w:rsid w:val="00F2284A"/>
    <w:rsid w:val="00F22B38"/>
    <w:rsid w:val="00F23F5D"/>
    <w:rsid w:val="00F2429F"/>
    <w:rsid w:val="00F2480A"/>
    <w:rsid w:val="00F27A35"/>
    <w:rsid w:val="00F31286"/>
    <w:rsid w:val="00F31E5E"/>
    <w:rsid w:val="00F32BD9"/>
    <w:rsid w:val="00F333A7"/>
    <w:rsid w:val="00F34782"/>
    <w:rsid w:val="00F34C28"/>
    <w:rsid w:val="00F3544C"/>
    <w:rsid w:val="00F35933"/>
    <w:rsid w:val="00F35D1A"/>
    <w:rsid w:val="00F35D65"/>
    <w:rsid w:val="00F37E7F"/>
    <w:rsid w:val="00F37F3E"/>
    <w:rsid w:val="00F37FC6"/>
    <w:rsid w:val="00F40D26"/>
    <w:rsid w:val="00F417AE"/>
    <w:rsid w:val="00F443E5"/>
    <w:rsid w:val="00F446DC"/>
    <w:rsid w:val="00F45924"/>
    <w:rsid w:val="00F45B83"/>
    <w:rsid w:val="00F45C7D"/>
    <w:rsid w:val="00F46C39"/>
    <w:rsid w:val="00F470F8"/>
    <w:rsid w:val="00F51377"/>
    <w:rsid w:val="00F51563"/>
    <w:rsid w:val="00F52848"/>
    <w:rsid w:val="00F53B6C"/>
    <w:rsid w:val="00F575DE"/>
    <w:rsid w:val="00F57DDC"/>
    <w:rsid w:val="00F61EC5"/>
    <w:rsid w:val="00F625C6"/>
    <w:rsid w:val="00F62E2C"/>
    <w:rsid w:val="00F6302C"/>
    <w:rsid w:val="00F633A2"/>
    <w:rsid w:val="00F63CA2"/>
    <w:rsid w:val="00F6590A"/>
    <w:rsid w:val="00F67446"/>
    <w:rsid w:val="00F700D4"/>
    <w:rsid w:val="00F70AB3"/>
    <w:rsid w:val="00F74025"/>
    <w:rsid w:val="00F7585F"/>
    <w:rsid w:val="00F76AB7"/>
    <w:rsid w:val="00F76D31"/>
    <w:rsid w:val="00F8056D"/>
    <w:rsid w:val="00F811DC"/>
    <w:rsid w:val="00F812A9"/>
    <w:rsid w:val="00F82C1D"/>
    <w:rsid w:val="00F833B4"/>
    <w:rsid w:val="00F84524"/>
    <w:rsid w:val="00F84A12"/>
    <w:rsid w:val="00F85D60"/>
    <w:rsid w:val="00F87BA6"/>
    <w:rsid w:val="00F90DA6"/>
    <w:rsid w:val="00F90E58"/>
    <w:rsid w:val="00F91547"/>
    <w:rsid w:val="00F92478"/>
    <w:rsid w:val="00F93F5A"/>
    <w:rsid w:val="00FA1892"/>
    <w:rsid w:val="00FA1A19"/>
    <w:rsid w:val="00FA1E77"/>
    <w:rsid w:val="00FA2CDF"/>
    <w:rsid w:val="00FA39FB"/>
    <w:rsid w:val="00FA5B78"/>
    <w:rsid w:val="00FA5C6A"/>
    <w:rsid w:val="00FB0F48"/>
    <w:rsid w:val="00FB1825"/>
    <w:rsid w:val="00FB1E50"/>
    <w:rsid w:val="00FB1FE3"/>
    <w:rsid w:val="00FB24D4"/>
    <w:rsid w:val="00FB2FB5"/>
    <w:rsid w:val="00FB34FF"/>
    <w:rsid w:val="00FB4A7A"/>
    <w:rsid w:val="00FB5177"/>
    <w:rsid w:val="00FB672B"/>
    <w:rsid w:val="00FC0FB5"/>
    <w:rsid w:val="00FC164D"/>
    <w:rsid w:val="00FC29AB"/>
    <w:rsid w:val="00FC2D44"/>
    <w:rsid w:val="00FC303B"/>
    <w:rsid w:val="00FC4B60"/>
    <w:rsid w:val="00FC6528"/>
    <w:rsid w:val="00FC7F10"/>
    <w:rsid w:val="00FC7F6B"/>
    <w:rsid w:val="00FD01F0"/>
    <w:rsid w:val="00FD1322"/>
    <w:rsid w:val="00FD3034"/>
    <w:rsid w:val="00FD3337"/>
    <w:rsid w:val="00FD34D0"/>
    <w:rsid w:val="00FD34E1"/>
    <w:rsid w:val="00FD7951"/>
    <w:rsid w:val="00FE0174"/>
    <w:rsid w:val="00FE116A"/>
    <w:rsid w:val="00FE125D"/>
    <w:rsid w:val="00FE2632"/>
    <w:rsid w:val="00FE28CC"/>
    <w:rsid w:val="00FE3498"/>
    <w:rsid w:val="00FE3F1C"/>
    <w:rsid w:val="00FE49CD"/>
    <w:rsid w:val="00FE6099"/>
    <w:rsid w:val="00FF1824"/>
    <w:rsid w:val="00FF2919"/>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F82CB"/>
  <w15:docId w15:val="{398B59E3-05B4-410C-B41B-71AA4B7F6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99"/>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651523322">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924533989">
      <w:bodyDiv w:val="1"/>
      <w:marLeft w:val="0"/>
      <w:marRight w:val="0"/>
      <w:marTop w:val="0"/>
      <w:marBottom w:val="0"/>
      <w:divBdr>
        <w:top w:val="none" w:sz="0" w:space="0" w:color="auto"/>
        <w:left w:val="none" w:sz="0" w:space="0" w:color="auto"/>
        <w:bottom w:val="none" w:sz="0" w:space="0" w:color="auto"/>
        <w:right w:val="none" w:sz="0" w:space="0" w:color="auto"/>
      </w:divBdr>
    </w:div>
    <w:div w:id="1016543771">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 w:id="2077773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proc2support@bihar.gov.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c2.bihar.gov.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http://www.eproc2.bihar.gov.in" TargetMode="External"/><Relationship Id="rId10" Type="http://schemas.openxmlformats.org/officeDocument/2006/relationships/hyperlink" Target="https://eproc2.bihar.gov.in" TargetMode="Externa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http://eproc2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412E6-22C6-401B-960C-1290983D6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2</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409</cp:revision>
  <cp:lastPrinted>2023-11-21T07:12:00Z</cp:lastPrinted>
  <dcterms:created xsi:type="dcterms:W3CDTF">2022-09-28T06:18:00Z</dcterms:created>
  <dcterms:modified xsi:type="dcterms:W3CDTF">2024-11-20T11:36:00Z</dcterms:modified>
</cp:coreProperties>
</file>