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0"/>
        <w:tblW w:w="990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36"/>
        <w:gridCol w:w="7164"/>
      </w:tblGrid>
      <w:tr w:rsidR="003577D0" w:rsidRPr="00BD0429" w14:paraId="3F3D998E" w14:textId="77777777" w:rsidTr="00B41AAA">
        <w:trPr>
          <w:trHeight w:val="1236"/>
        </w:trPr>
        <w:tc>
          <w:tcPr>
            <w:tcW w:w="2736" w:type="dxa"/>
            <w:tcBorders>
              <w:bottom w:val="single" w:sz="4" w:space="0" w:color="000000" w:themeColor="text1"/>
            </w:tcBorders>
          </w:tcPr>
          <w:p w14:paraId="6E1A763B" w14:textId="77777777" w:rsidR="003577D0" w:rsidRPr="00BD0429" w:rsidRDefault="003577D0" w:rsidP="00C47FF5">
            <w:pPr>
              <w:rPr>
                <w:rFonts w:ascii="Times New Roman" w:hAnsi="Times New Roman" w:cs="Times New Roman"/>
                <w:sz w:val="24"/>
                <w:szCs w:val="24"/>
              </w:rPr>
            </w:pPr>
            <w:r w:rsidRPr="00BD0429">
              <w:rPr>
                <w:rFonts w:ascii="Times New Roman" w:hAnsi="Times New Roman" w:cs="Times New Roman"/>
                <w:noProof/>
                <w:sz w:val="24"/>
                <w:szCs w:val="24"/>
              </w:rPr>
              <w:drawing>
                <wp:inline distT="0" distB="0" distL="0" distR="0" wp14:anchorId="2B69A949" wp14:editId="0F901882">
                  <wp:extent cx="1714500" cy="761273"/>
                  <wp:effectExtent l="0" t="0" r="0" b="0"/>
                  <wp:docPr id="3" name="Picture 3" descr="C:\Users\BMSICL\Desktop\bmsicl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MSICL\Desktop\bmsicl_logo.jpg"/>
                          <pic:cNvPicPr>
                            <a:picLocks noChangeAspect="1" noChangeArrowheads="1"/>
                          </pic:cNvPicPr>
                        </pic:nvPicPr>
                        <pic:blipFill>
                          <a:blip r:embed="rId8" cstate="print"/>
                          <a:srcRect/>
                          <a:stretch>
                            <a:fillRect/>
                          </a:stretch>
                        </pic:blipFill>
                        <pic:spPr bwMode="auto">
                          <a:xfrm>
                            <a:off x="0" y="0"/>
                            <a:ext cx="1872166" cy="831280"/>
                          </a:xfrm>
                          <a:prstGeom prst="rect">
                            <a:avLst/>
                          </a:prstGeom>
                          <a:noFill/>
                          <a:ln w="9525">
                            <a:noFill/>
                            <a:miter lim="800000"/>
                            <a:headEnd/>
                            <a:tailEnd/>
                          </a:ln>
                        </pic:spPr>
                      </pic:pic>
                    </a:graphicData>
                  </a:graphic>
                </wp:inline>
              </w:drawing>
            </w:r>
          </w:p>
        </w:tc>
        <w:tc>
          <w:tcPr>
            <w:tcW w:w="7164" w:type="dxa"/>
            <w:tcBorders>
              <w:bottom w:val="single" w:sz="4" w:space="0" w:color="000000" w:themeColor="text1"/>
            </w:tcBorders>
            <w:vAlign w:val="bottom"/>
          </w:tcPr>
          <w:p w14:paraId="08369A4A" w14:textId="78B1E70D" w:rsidR="003577D0" w:rsidRPr="00BD0429" w:rsidRDefault="003577D0" w:rsidP="00C47FF5">
            <w:pPr>
              <w:pStyle w:val="NoSpacing"/>
              <w:rPr>
                <w:rFonts w:cs="Times New Roman"/>
                <w:b/>
                <w:sz w:val="24"/>
                <w:szCs w:val="24"/>
              </w:rPr>
            </w:pPr>
            <w:r w:rsidRPr="00BD0429">
              <w:rPr>
                <w:rFonts w:cs="Times New Roman"/>
                <w:b/>
                <w:sz w:val="24"/>
                <w:szCs w:val="24"/>
              </w:rPr>
              <w:t xml:space="preserve">Bihar Medical Services &amp; Infrastructure Corporation Limited    </w:t>
            </w:r>
            <w:r w:rsidR="00B41AAA">
              <w:rPr>
                <w:rFonts w:cs="Times New Roman"/>
                <w:b/>
                <w:sz w:val="24"/>
                <w:szCs w:val="24"/>
              </w:rPr>
              <w:t xml:space="preserve">       </w:t>
            </w:r>
            <w:r w:rsidR="004131C2">
              <w:rPr>
                <w:rFonts w:cs="Times New Roman"/>
                <w:b/>
                <w:sz w:val="24"/>
                <w:szCs w:val="24"/>
              </w:rPr>
              <w:t>2</w:t>
            </w:r>
            <w:r w:rsidR="004131C2" w:rsidRPr="004131C2">
              <w:rPr>
                <w:rFonts w:cs="Times New Roman"/>
                <w:b/>
                <w:sz w:val="24"/>
                <w:szCs w:val="24"/>
                <w:vertAlign w:val="superscript"/>
              </w:rPr>
              <w:t>nd</w:t>
            </w:r>
            <w:r w:rsidR="004131C2">
              <w:rPr>
                <w:rFonts w:cs="Times New Roman"/>
                <w:b/>
                <w:sz w:val="24"/>
                <w:szCs w:val="24"/>
                <w:vertAlign w:val="superscript"/>
              </w:rPr>
              <w:t xml:space="preserve"> </w:t>
            </w:r>
            <w:r w:rsidR="004131C2">
              <w:rPr>
                <w:rFonts w:cs="Times New Roman"/>
                <w:b/>
                <w:sz w:val="24"/>
                <w:szCs w:val="24"/>
              </w:rPr>
              <w:t>&amp; 3</w:t>
            </w:r>
            <w:r w:rsidR="004131C2">
              <w:rPr>
                <w:rFonts w:cs="Times New Roman"/>
                <w:b/>
                <w:sz w:val="24"/>
                <w:szCs w:val="24"/>
                <w:vertAlign w:val="superscript"/>
              </w:rPr>
              <w:t>rd</w:t>
            </w:r>
            <w:r w:rsidR="004131C2">
              <w:rPr>
                <w:rFonts w:cs="Times New Roman"/>
                <w:b/>
                <w:sz w:val="24"/>
                <w:szCs w:val="24"/>
              </w:rPr>
              <w:t xml:space="preserve"> F</w:t>
            </w:r>
            <w:r w:rsidRPr="00BD0429">
              <w:rPr>
                <w:rFonts w:cs="Times New Roman"/>
                <w:b/>
                <w:sz w:val="24"/>
                <w:szCs w:val="24"/>
              </w:rPr>
              <w:t>loor</w:t>
            </w:r>
            <w:r w:rsidR="004131C2">
              <w:rPr>
                <w:rFonts w:cs="Times New Roman"/>
                <w:b/>
                <w:sz w:val="24"/>
                <w:szCs w:val="24"/>
              </w:rPr>
              <w:t xml:space="preserve">, </w:t>
            </w:r>
            <w:proofErr w:type="spellStart"/>
            <w:r w:rsidR="004131C2">
              <w:rPr>
                <w:rFonts w:cs="Times New Roman"/>
                <w:b/>
                <w:sz w:val="24"/>
                <w:szCs w:val="24"/>
              </w:rPr>
              <w:t>Swasthya</w:t>
            </w:r>
            <w:proofErr w:type="spellEnd"/>
            <w:r w:rsidR="004131C2">
              <w:rPr>
                <w:rFonts w:cs="Times New Roman"/>
                <w:b/>
                <w:sz w:val="24"/>
                <w:szCs w:val="24"/>
              </w:rPr>
              <w:t xml:space="preserve"> </w:t>
            </w:r>
            <w:proofErr w:type="spellStart"/>
            <w:r w:rsidR="004131C2">
              <w:rPr>
                <w:rFonts w:cs="Times New Roman"/>
                <w:b/>
                <w:sz w:val="24"/>
                <w:szCs w:val="24"/>
              </w:rPr>
              <w:t>Bhawan</w:t>
            </w:r>
            <w:proofErr w:type="spellEnd"/>
            <w:r w:rsidR="004131C2">
              <w:rPr>
                <w:rFonts w:cs="Times New Roman"/>
                <w:b/>
                <w:sz w:val="24"/>
                <w:szCs w:val="24"/>
              </w:rPr>
              <w:t xml:space="preserve">, Behind IGIMS, </w:t>
            </w:r>
            <w:proofErr w:type="spellStart"/>
            <w:r w:rsidR="004131C2">
              <w:rPr>
                <w:rFonts w:cs="Times New Roman"/>
                <w:b/>
                <w:sz w:val="24"/>
                <w:szCs w:val="24"/>
              </w:rPr>
              <w:t>S</w:t>
            </w:r>
            <w:r w:rsidR="00CB777C">
              <w:rPr>
                <w:rFonts w:cs="Times New Roman"/>
                <w:b/>
                <w:sz w:val="24"/>
                <w:szCs w:val="24"/>
              </w:rPr>
              <w:t>h</w:t>
            </w:r>
            <w:r w:rsidR="004131C2">
              <w:rPr>
                <w:rFonts w:cs="Times New Roman"/>
                <w:b/>
                <w:sz w:val="24"/>
                <w:szCs w:val="24"/>
              </w:rPr>
              <w:t>eikhpura</w:t>
            </w:r>
            <w:proofErr w:type="spellEnd"/>
            <w:r w:rsidR="004131C2">
              <w:rPr>
                <w:rFonts w:cs="Times New Roman"/>
                <w:b/>
                <w:sz w:val="24"/>
                <w:szCs w:val="24"/>
              </w:rPr>
              <w:t>, Adjacen</w:t>
            </w:r>
            <w:r w:rsidR="00021AC2">
              <w:rPr>
                <w:rFonts w:cs="Times New Roman"/>
                <w:b/>
                <w:sz w:val="24"/>
                <w:szCs w:val="24"/>
              </w:rPr>
              <w:t>t to State Health Society,</w:t>
            </w:r>
            <w:r w:rsidR="00CB777C">
              <w:rPr>
                <w:rFonts w:cs="Times New Roman"/>
                <w:b/>
                <w:sz w:val="24"/>
                <w:szCs w:val="24"/>
              </w:rPr>
              <w:t xml:space="preserve"> </w:t>
            </w:r>
            <w:r w:rsidR="004131C2">
              <w:rPr>
                <w:rFonts w:cs="Times New Roman"/>
                <w:b/>
                <w:sz w:val="24"/>
                <w:szCs w:val="24"/>
              </w:rPr>
              <w:t>Patna</w:t>
            </w:r>
            <w:r w:rsidR="00021AC2">
              <w:rPr>
                <w:rFonts w:cs="Times New Roman"/>
                <w:b/>
                <w:sz w:val="24"/>
                <w:szCs w:val="24"/>
              </w:rPr>
              <w:t>-</w:t>
            </w:r>
            <w:r w:rsidR="004131C2">
              <w:rPr>
                <w:rFonts w:cs="Times New Roman"/>
                <w:b/>
                <w:sz w:val="24"/>
                <w:szCs w:val="24"/>
              </w:rPr>
              <w:t xml:space="preserve"> 800014</w:t>
            </w:r>
            <w:r w:rsidRPr="00BD0429">
              <w:rPr>
                <w:rFonts w:cs="Times New Roman"/>
                <w:b/>
                <w:sz w:val="24"/>
                <w:szCs w:val="24"/>
              </w:rPr>
              <w:t>,</w:t>
            </w:r>
            <w:r w:rsidR="00021AC2">
              <w:rPr>
                <w:rFonts w:cs="Times New Roman"/>
                <w:b/>
                <w:sz w:val="24"/>
                <w:szCs w:val="24"/>
              </w:rPr>
              <w:t xml:space="preserve"> </w:t>
            </w:r>
            <w:r w:rsidR="00706C79">
              <w:rPr>
                <w:rFonts w:cs="Times New Roman"/>
                <w:b/>
                <w:sz w:val="24"/>
                <w:szCs w:val="24"/>
              </w:rPr>
              <w:t>Bihar</w:t>
            </w:r>
            <w:r w:rsidRPr="00BD0429">
              <w:rPr>
                <w:rFonts w:cs="Times New Roman"/>
                <w:b/>
                <w:sz w:val="24"/>
                <w:szCs w:val="24"/>
              </w:rPr>
              <w:t xml:space="preserve">      </w:t>
            </w:r>
          </w:p>
          <w:p w14:paraId="26204681" w14:textId="0B253864" w:rsidR="00090C37" w:rsidRPr="00BD0429" w:rsidRDefault="003577D0" w:rsidP="00C47FF5">
            <w:pPr>
              <w:pStyle w:val="NoSpacing"/>
              <w:rPr>
                <w:rFonts w:cs="Times New Roman"/>
                <w:b/>
                <w:sz w:val="24"/>
                <w:szCs w:val="24"/>
              </w:rPr>
            </w:pPr>
            <w:r w:rsidRPr="00BD0429">
              <w:rPr>
                <w:rFonts w:cs="Times New Roman"/>
                <w:b/>
                <w:sz w:val="24"/>
                <w:szCs w:val="24"/>
              </w:rPr>
              <w:t>Phone/Fax</w:t>
            </w:r>
            <w:r w:rsidR="00E621E1">
              <w:rPr>
                <w:rFonts w:cs="Times New Roman"/>
                <w:b/>
                <w:sz w:val="24"/>
                <w:szCs w:val="24"/>
              </w:rPr>
              <w:t>: +91612 2283287,+ 91612 2283289</w:t>
            </w:r>
          </w:p>
        </w:tc>
      </w:tr>
    </w:tbl>
    <w:p w14:paraId="3938BC7F" w14:textId="6A24A423" w:rsidR="00356BED" w:rsidRPr="00BD0429" w:rsidRDefault="009D06D4" w:rsidP="0088557B">
      <w:pPr>
        <w:pStyle w:val="Heading1"/>
        <w:ind w:left="284" w:firstLine="0"/>
        <w:jc w:val="both"/>
        <w:rPr>
          <w:rFonts w:ascii="Times New Roman" w:hAnsi="Times New Roman" w:cs="Times New Roman"/>
          <w:b w:val="0"/>
          <w:sz w:val="24"/>
          <w:szCs w:val="24"/>
          <w:u w:val="none"/>
        </w:rPr>
      </w:pPr>
      <w:r w:rsidRPr="00BD0429">
        <w:rPr>
          <w:rFonts w:ascii="Times New Roman" w:hAnsi="Times New Roman" w:cs="Times New Roman"/>
          <w:b w:val="0"/>
          <w:sz w:val="24"/>
          <w:szCs w:val="24"/>
          <w:u w:val="none"/>
        </w:rPr>
        <w:t xml:space="preserve">                                                             </w:t>
      </w:r>
    </w:p>
    <w:p w14:paraId="50A41ACB" w14:textId="77777777" w:rsidR="00356BED" w:rsidRPr="00BD0429" w:rsidRDefault="00D531EF" w:rsidP="00A609BB">
      <w:pPr>
        <w:pStyle w:val="Heading1"/>
        <w:ind w:left="142" w:right="-26"/>
        <w:rPr>
          <w:rFonts w:ascii="Times New Roman" w:hAnsi="Times New Roman" w:cs="Times New Roman"/>
          <w:sz w:val="24"/>
          <w:szCs w:val="24"/>
          <w:u w:val="none"/>
        </w:rPr>
      </w:pPr>
      <w:r w:rsidRPr="00BD0429">
        <w:rPr>
          <w:rFonts w:ascii="Times New Roman" w:hAnsi="Times New Roman" w:cs="Times New Roman"/>
          <w:sz w:val="24"/>
          <w:szCs w:val="24"/>
        </w:rPr>
        <w:t>(</w:t>
      </w:r>
      <w:r w:rsidR="00DC0CA0" w:rsidRPr="00BD0429">
        <w:rPr>
          <w:rFonts w:ascii="Times New Roman" w:hAnsi="Times New Roman" w:cs="Times New Roman"/>
          <w:sz w:val="24"/>
          <w:szCs w:val="24"/>
        </w:rPr>
        <w:t>Notice Inviting E-Bids</w:t>
      </w:r>
      <w:r w:rsidR="000E56DF" w:rsidRPr="00BD0429">
        <w:rPr>
          <w:rFonts w:ascii="Times New Roman" w:hAnsi="Times New Roman" w:cs="Times New Roman"/>
          <w:sz w:val="24"/>
          <w:szCs w:val="24"/>
          <w:u w:val="none"/>
        </w:rPr>
        <w:t>)</w:t>
      </w:r>
    </w:p>
    <w:p w14:paraId="42A4C29A" w14:textId="77777777" w:rsidR="00C63355" w:rsidRPr="00BD0429" w:rsidRDefault="00C63355" w:rsidP="00C63355">
      <w:pPr>
        <w:rPr>
          <w:rFonts w:ascii="Times New Roman" w:hAnsi="Times New Roman" w:cs="Times New Roman"/>
        </w:rPr>
      </w:pPr>
    </w:p>
    <w:p w14:paraId="6E6B076A" w14:textId="307038F2" w:rsidR="002B2EF8" w:rsidRPr="00982966" w:rsidRDefault="002B2EF8" w:rsidP="00CF36DE">
      <w:pPr>
        <w:pStyle w:val="Heading1"/>
        <w:tabs>
          <w:tab w:val="left" w:pos="9450"/>
        </w:tabs>
        <w:spacing w:after="120"/>
        <w:ind w:left="90" w:right="90" w:firstLine="0"/>
        <w:jc w:val="both"/>
        <w:rPr>
          <w:rFonts w:ascii="Times New Roman" w:hAnsi="Times New Roman" w:cs="Times New Roman"/>
          <w:sz w:val="24"/>
          <w:szCs w:val="24"/>
        </w:rPr>
      </w:pPr>
      <w:r w:rsidRPr="00982966">
        <w:rPr>
          <w:rFonts w:ascii="Times New Roman" w:hAnsi="Times New Roman" w:cs="Times New Roman"/>
          <w:sz w:val="24"/>
          <w:szCs w:val="24"/>
        </w:rPr>
        <w:t>Tender for Supply, Installation &amp; Commis</w:t>
      </w:r>
      <w:r w:rsidR="00982966">
        <w:rPr>
          <w:rFonts w:ascii="Times New Roman" w:hAnsi="Times New Roman" w:cs="Times New Roman"/>
          <w:sz w:val="24"/>
          <w:szCs w:val="24"/>
        </w:rPr>
        <w:t xml:space="preserve">sioning of Medical </w:t>
      </w:r>
      <w:proofErr w:type="spellStart"/>
      <w:r w:rsidR="00982966">
        <w:rPr>
          <w:rFonts w:ascii="Times New Roman" w:hAnsi="Times New Roman" w:cs="Times New Roman"/>
          <w:sz w:val="24"/>
          <w:szCs w:val="24"/>
        </w:rPr>
        <w:t>Equipments</w:t>
      </w:r>
      <w:proofErr w:type="spellEnd"/>
      <w:r w:rsidR="00982966">
        <w:rPr>
          <w:rFonts w:ascii="Times New Roman" w:hAnsi="Times New Roman" w:cs="Times New Roman"/>
          <w:sz w:val="24"/>
          <w:szCs w:val="24"/>
        </w:rPr>
        <w:t xml:space="preserve"> </w:t>
      </w:r>
      <w:proofErr w:type="spellStart"/>
      <w:r w:rsidR="00982966">
        <w:rPr>
          <w:rFonts w:ascii="Times New Roman" w:hAnsi="Times New Roman" w:cs="Times New Roman"/>
          <w:sz w:val="24"/>
          <w:szCs w:val="24"/>
        </w:rPr>
        <w:t>on</w:t>
      </w:r>
      <w:r w:rsidR="00CF36DE">
        <w:rPr>
          <w:rFonts w:ascii="Times New Roman" w:hAnsi="Times New Roman" w:cs="Times New Roman"/>
          <w:sz w:val="24"/>
          <w:szCs w:val="24"/>
        </w:rPr>
        <w:t>Turnkey</w:t>
      </w:r>
      <w:proofErr w:type="spellEnd"/>
      <w:r w:rsidR="00CF36DE">
        <w:rPr>
          <w:rFonts w:ascii="Times New Roman" w:hAnsi="Times New Roman" w:cs="Times New Roman"/>
          <w:sz w:val="24"/>
          <w:szCs w:val="24"/>
        </w:rPr>
        <w:t xml:space="preserve"> Basis </w:t>
      </w:r>
      <w:r w:rsidRPr="00982966">
        <w:rPr>
          <w:rFonts w:ascii="Times New Roman" w:hAnsi="Times New Roman" w:cs="Times New Roman"/>
          <w:sz w:val="24"/>
          <w:szCs w:val="24"/>
        </w:rPr>
        <w:t xml:space="preserve">for </w:t>
      </w:r>
      <w:r w:rsidR="001A7EA5" w:rsidRPr="00982966">
        <w:rPr>
          <w:rFonts w:ascii="Times New Roman" w:hAnsi="Times New Roman" w:cs="Times New Roman"/>
          <w:sz w:val="24"/>
          <w:szCs w:val="24"/>
        </w:rPr>
        <w:t>Govt.</w:t>
      </w:r>
      <w:r w:rsidRPr="00982966">
        <w:rPr>
          <w:rFonts w:ascii="Times New Roman" w:hAnsi="Times New Roman" w:cs="Times New Roman"/>
          <w:sz w:val="24"/>
          <w:szCs w:val="24"/>
        </w:rPr>
        <w:t xml:space="preserve"> Medical </w:t>
      </w:r>
      <w:r w:rsidR="001A7EA5" w:rsidRPr="00982966">
        <w:rPr>
          <w:rFonts w:ascii="Times New Roman" w:hAnsi="Times New Roman" w:cs="Times New Roman"/>
          <w:sz w:val="24"/>
          <w:szCs w:val="24"/>
        </w:rPr>
        <w:t xml:space="preserve">College and Hospital, </w:t>
      </w:r>
      <w:proofErr w:type="spellStart"/>
      <w:r w:rsidR="009D7A4A">
        <w:rPr>
          <w:rFonts w:ascii="Times New Roman" w:hAnsi="Times New Roman" w:cs="Times New Roman"/>
          <w:sz w:val="24"/>
          <w:szCs w:val="24"/>
        </w:rPr>
        <w:t>Mahua</w:t>
      </w:r>
      <w:proofErr w:type="spellEnd"/>
      <w:r w:rsidR="009D7A4A">
        <w:rPr>
          <w:rFonts w:ascii="Times New Roman" w:hAnsi="Times New Roman" w:cs="Times New Roman"/>
          <w:sz w:val="24"/>
          <w:szCs w:val="24"/>
        </w:rPr>
        <w:t xml:space="preserve"> (</w:t>
      </w:r>
      <w:proofErr w:type="spellStart"/>
      <w:r w:rsidR="009D7A4A">
        <w:rPr>
          <w:rFonts w:ascii="Times New Roman" w:hAnsi="Times New Roman" w:cs="Times New Roman"/>
          <w:sz w:val="24"/>
          <w:szCs w:val="24"/>
        </w:rPr>
        <w:t>Vaishali</w:t>
      </w:r>
      <w:proofErr w:type="spellEnd"/>
      <w:r w:rsidR="001A7EA5" w:rsidRPr="00982966">
        <w:rPr>
          <w:rFonts w:ascii="Times New Roman" w:hAnsi="Times New Roman" w:cs="Times New Roman"/>
          <w:sz w:val="24"/>
          <w:szCs w:val="24"/>
        </w:rPr>
        <w:t>)</w:t>
      </w:r>
      <w:r w:rsidR="00982966">
        <w:rPr>
          <w:rFonts w:ascii="Times New Roman" w:hAnsi="Times New Roman" w:cs="Times New Roman"/>
          <w:sz w:val="24"/>
          <w:szCs w:val="24"/>
        </w:rPr>
        <w:t xml:space="preserve"> and </w:t>
      </w:r>
      <w:r w:rsidR="00943003" w:rsidRPr="00982966">
        <w:rPr>
          <w:rFonts w:ascii="Times New Roman" w:hAnsi="Times New Roman" w:cs="Times New Roman"/>
          <w:sz w:val="24"/>
          <w:szCs w:val="24"/>
        </w:rPr>
        <w:t>Govt. Medical</w:t>
      </w:r>
      <w:r w:rsidR="009D7A4A">
        <w:rPr>
          <w:rFonts w:ascii="Times New Roman" w:hAnsi="Times New Roman" w:cs="Times New Roman"/>
          <w:sz w:val="24"/>
          <w:szCs w:val="24"/>
        </w:rPr>
        <w:t xml:space="preserve"> College and Hospital, </w:t>
      </w:r>
      <w:proofErr w:type="spellStart"/>
      <w:r w:rsidR="009D7A4A">
        <w:rPr>
          <w:rFonts w:ascii="Times New Roman" w:hAnsi="Times New Roman" w:cs="Times New Roman"/>
          <w:sz w:val="24"/>
          <w:szCs w:val="24"/>
        </w:rPr>
        <w:t>Madhubani</w:t>
      </w:r>
      <w:proofErr w:type="spellEnd"/>
      <w:r w:rsidR="00E91DEE">
        <w:rPr>
          <w:rFonts w:ascii="Times New Roman" w:hAnsi="Times New Roman" w:cs="Times New Roman"/>
          <w:sz w:val="24"/>
          <w:szCs w:val="24"/>
        </w:rPr>
        <w:t xml:space="preserve">, </w:t>
      </w:r>
      <w:r w:rsidRPr="00982966">
        <w:rPr>
          <w:rFonts w:ascii="Times New Roman" w:hAnsi="Times New Roman" w:cs="Times New Roman"/>
          <w:sz w:val="24"/>
          <w:szCs w:val="24"/>
        </w:rPr>
        <w:t>Bihar.</w:t>
      </w:r>
    </w:p>
    <w:p w14:paraId="45CA5427" w14:textId="52F768B0" w:rsidR="00C63355" w:rsidRPr="007F17A5" w:rsidRDefault="00C63355" w:rsidP="002B2EF8">
      <w:pPr>
        <w:tabs>
          <w:tab w:val="left" w:pos="-180"/>
        </w:tabs>
        <w:spacing w:line="252" w:lineRule="auto"/>
        <w:ind w:left="0" w:right="-26" w:firstLine="0"/>
        <w:rPr>
          <w:rFonts w:ascii="Times New Roman" w:hAnsi="Times New Roman" w:cs="Times New Roman"/>
          <w:b/>
          <w:sz w:val="12"/>
          <w:szCs w:val="24"/>
        </w:rPr>
      </w:pPr>
    </w:p>
    <w:p w14:paraId="5024DAF0" w14:textId="77777777" w:rsidR="00DF1D6B" w:rsidRPr="007F17A5" w:rsidRDefault="00DF1D6B" w:rsidP="00DF1D6B">
      <w:pPr>
        <w:tabs>
          <w:tab w:val="left" w:pos="-180"/>
        </w:tabs>
        <w:spacing w:line="252" w:lineRule="auto"/>
        <w:ind w:left="0" w:right="-26" w:hanging="180"/>
        <w:rPr>
          <w:rFonts w:ascii="Times New Roman" w:hAnsi="Times New Roman" w:cs="Times New Roman"/>
          <w:b/>
          <w:sz w:val="2"/>
          <w:szCs w:val="24"/>
        </w:rPr>
      </w:pPr>
    </w:p>
    <w:p w14:paraId="7E0B3D92" w14:textId="53E33EE5" w:rsidR="00224705" w:rsidRPr="00BD0429" w:rsidRDefault="00DC0CA0" w:rsidP="00D73A0F">
      <w:pPr>
        <w:tabs>
          <w:tab w:val="left" w:pos="8647"/>
        </w:tabs>
        <w:spacing w:line="252" w:lineRule="auto"/>
        <w:ind w:right="-26"/>
        <w:jc w:val="left"/>
        <w:rPr>
          <w:rFonts w:ascii="Times New Roman" w:hAnsi="Times New Roman" w:cs="Times New Roman"/>
          <w:b/>
          <w:sz w:val="24"/>
          <w:szCs w:val="24"/>
        </w:rPr>
      </w:pPr>
      <w:r w:rsidRPr="00BD0429">
        <w:rPr>
          <w:rFonts w:ascii="Times New Roman" w:hAnsi="Times New Roman" w:cs="Times New Roman"/>
          <w:b/>
          <w:sz w:val="24"/>
          <w:szCs w:val="24"/>
        </w:rPr>
        <w:t>Notice Inviting Te</w:t>
      </w:r>
      <w:r w:rsidR="0043497F" w:rsidRPr="00BD0429">
        <w:rPr>
          <w:rFonts w:ascii="Times New Roman" w:hAnsi="Times New Roman" w:cs="Times New Roman"/>
          <w:b/>
          <w:sz w:val="24"/>
          <w:szCs w:val="24"/>
        </w:rPr>
        <w:t>nder</w:t>
      </w:r>
      <w:r w:rsidR="00E34447" w:rsidRPr="00BD0429">
        <w:rPr>
          <w:rFonts w:ascii="Times New Roman" w:hAnsi="Times New Roman" w:cs="Times New Roman"/>
          <w:b/>
          <w:sz w:val="24"/>
          <w:szCs w:val="24"/>
        </w:rPr>
        <w:t xml:space="preserve"> No.</w:t>
      </w:r>
      <w:r w:rsidR="00AC6954" w:rsidRPr="00BD0429">
        <w:rPr>
          <w:rFonts w:ascii="Times New Roman" w:hAnsi="Times New Roman" w:cs="Times New Roman"/>
          <w:b/>
          <w:sz w:val="24"/>
          <w:szCs w:val="24"/>
        </w:rPr>
        <w:t>-</w:t>
      </w:r>
      <w:r w:rsidR="00F85D60" w:rsidRPr="00BD0429">
        <w:rPr>
          <w:rFonts w:ascii="Times New Roman" w:hAnsi="Times New Roman" w:cs="Times New Roman"/>
          <w:b/>
          <w:sz w:val="24"/>
          <w:szCs w:val="24"/>
        </w:rPr>
        <w:t>BMSIC</w:t>
      </w:r>
      <w:r w:rsidR="007B3145">
        <w:rPr>
          <w:rFonts w:ascii="Times New Roman" w:hAnsi="Times New Roman" w:cs="Times New Roman"/>
          <w:b/>
          <w:sz w:val="24"/>
          <w:szCs w:val="24"/>
        </w:rPr>
        <w:t>L</w:t>
      </w:r>
      <w:r w:rsidR="00472962">
        <w:rPr>
          <w:rFonts w:ascii="Times New Roman" w:hAnsi="Times New Roman" w:cs="Times New Roman"/>
          <w:b/>
          <w:sz w:val="24"/>
          <w:szCs w:val="24"/>
        </w:rPr>
        <w:t>/2024-25</w:t>
      </w:r>
      <w:r w:rsidR="00003DE7" w:rsidRPr="00BD0429">
        <w:rPr>
          <w:rFonts w:ascii="Times New Roman" w:hAnsi="Times New Roman" w:cs="Times New Roman"/>
          <w:b/>
          <w:sz w:val="24"/>
          <w:szCs w:val="24"/>
        </w:rPr>
        <w:t>/ME-</w:t>
      </w:r>
      <w:r w:rsidR="00C75B81">
        <w:rPr>
          <w:rFonts w:ascii="Times New Roman" w:hAnsi="Times New Roman" w:cs="Times New Roman"/>
          <w:b/>
          <w:sz w:val="24"/>
          <w:szCs w:val="24"/>
        </w:rPr>
        <w:t>382</w:t>
      </w:r>
      <w:r w:rsidR="008409C6" w:rsidRPr="00BD0429">
        <w:rPr>
          <w:rFonts w:ascii="Times New Roman" w:hAnsi="Times New Roman" w:cs="Times New Roman"/>
          <w:b/>
          <w:sz w:val="24"/>
          <w:szCs w:val="24"/>
        </w:rPr>
        <w:t xml:space="preserve">            </w:t>
      </w:r>
      <w:r w:rsidR="00FA2CDF" w:rsidRPr="00BD0429">
        <w:rPr>
          <w:rFonts w:ascii="Times New Roman" w:hAnsi="Times New Roman" w:cs="Times New Roman"/>
          <w:b/>
          <w:sz w:val="24"/>
          <w:szCs w:val="24"/>
        </w:rPr>
        <w:t xml:space="preserve"> </w:t>
      </w:r>
      <w:r w:rsidR="00AC6954" w:rsidRPr="00BD0429">
        <w:rPr>
          <w:rFonts w:ascii="Times New Roman" w:hAnsi="Times New Roman" w:cs="Times New Roman"/>
          <w:b/>
          <w:sz w:val="24"/>
          <w:szCs w:val="24"/>
        </w:rPr>
        <w:t xml:space="preserve"> </w:t>
      </w:r>
      <w:r w:rsidR="00946A85" w:rsidRPr="00BD0429">
        <w:rPr>
          <w:rFonts w:ascii="Times New Roman" w:hAnsi="Times New Roman" w:cs="Times New Roman"/>
          <w:b/>
          <w:sz w:val="24"/>
          <w:szCs w:val="24"/>
        </w:rPr>
        <w:t xml:space="preserve">  </w:t>
      </w:r>
      <w:r w:rsidR="0031766C">
        <w:rPr>
          <w:rFonts w:ascii="Times New Roman" w:hAnsi="Times New Roman" w:cs="Times New Roman"/>
          <w:b/>
          <w:sz w:val="24"/>
          <w:szCs w:val="24"/>
        </w:rPr>
        <w:t xml:space="preserve"> </w:t>
      </w:r>
      <w:r w:rsidR="00A52865">
        <w:rPr>
          <w:rFonts w:ascii="Times New Roman" w:hAnsi="Times New Roman" w:cs="Times New Roman"/>
          <w:b/>
          <w:sz w:val="24"/>
          <w:szCs w:val="24"/>
        </w:rPr>
        <w:t xml:space="preserve"> </w:t>
      </w:r>
      <w:r w:rsidR="00B41A6B">
        <w:rPr>
          <w:rFonts w:ascii="Times New Roman" w:hAnsi="Times New Roman" w:cs="Times New Roman"/>
          <w:b/>
          <w:sz w:val="24"/>
          <w:szCs w:val="24"/>
        </w:rPr>
        <w:t xml:space="preserve"> </w:t>
      </w:r>
      <w:r w:rsidR="00EB1A98" w:rsidRPr="00BD0429">
        <w:rPr>
          <w:rFonts w:ascii="Times New Roman" w:hAnsi="Times New Roman" w:cs="Times New Roman"/>
          <w:b/>
          <w:sz w:val="24"/>
          <w:szCs w:val="24"/>
        </w:rPr>
        <w:t>Dated:</w:t>
      </w:r>
      <w:r w:rsidR="00F27A35" w:rsidRPr="00BD0429">
        <w:rPr>
          <w:rFonts w:ascii="Times New Roman" w:hAnsi="Times New Roman" w:cs="Times New Roman"/>
          <w:b/>
          <w:sz w:val="24"/>
          <w:szCs w:val="24"/>
        </w:rPr>
        <w:t xml:space="preserve"> </w:t>
      </w:r>
      <w:r w:rsidR="00472962">
        <w:rPr>
          <w:rFonts w:ascii="Times New Roman" w:hAnsi="Times New Roman" w:cs="Times New Roman"/>
          <w:b/>
          <w:sz w:val="24"/>
          <w:szCs w:val="24"/>
        </w:rPr>
        <w:t xml:space="preserve">    </w:t>
      </w:r>
      <w:r w:rsidR="007B20DF">
        <w:rPr>
          <w:rFonts w:ascii="Times New Roman" w:hAnsi="Times New Roman" w:cs="Times New Roman"/>
          <w:b/>
          <w:sz w:val="24"/>
          <w:szCs w:val="24"/>
        </w:rPr>
        <w:t xml:space="preserve">  </w:t>
      </w:r>
      <w:r w:rsidR="00A17B80">
        <w:rPr>
          <w:rFonts w:ascii="Times New Roman" w:hAnsi="Times New Roman" w:cs="Times New Roman"/>
          <w:b/>
          <w:sz w:val="24"/>
          <w:szCs w:val="24"/>
        </w:rPr>
        <w:t>November</w:t>
      </w:r>
      <w:r w:rsidR="0031766C">
        <w:rPr>
          <w:rFonts w:ascii="Times New Roman" w:hAnsi="Times New Roman" w:cs="Times New Roman"/>
          <w:b/>
          <w:sz w:val="24"/>
          <w:szCs w:val="24"/>
        </w:rPr>
        <w:t xml:space="preserve"> </w:t>
      </w:r>
      <w:r w:rsidR="002D7FB8" w:rsidRPr="00BD0429">
        <w:rPr>
          <w:rFonts w:ascii="Times New Roman" w:hAnsi="Times New Roman" w:cs="Times New Roman"/>
          <w:b/>
          <w:sz w:val="24"/>
          <w:szCs w:val="24"/>
        </w:rPr>
        <w:t>202</w:t>
      </w:r>
      <w:r w:rsidR="00472962">
        <w:rPr>
          <w:rFonts w:ascii="Times New Roman" w:hAnsi="Times New Roman" w:cs="Times New Roman"/>
          <w:b/>
          <w:sz w:val="24"/>
          <w:szCs w:val="24"/>
        </w:rPr>
        <w:t>4</w:t>
      </w:r>
    </w:p>
    <w:p w14:paraId="10460F57" w14:textId="77777777" w:rsidR="0053542C" w:rsidRPr="00BD0429" w:rsidRDefault="0053542C" w:rsidP="003D7F13">
      <w:pPr>
        <w:spacing w:line="252" w:lineRule="auto"/>
        <w:ind w:left="0" w:right="-26" w:firstLine="0"/>
        <w:jc w:val="center"/>
        <w:rPr>
          <w:rFonts w:ascii="Times New Roman" w:hAnsi="Times New Roman" w:cs="Times New Roman"/>
          <w:b/>
          <w:sz w:val="24"/>
          <w:szCs w:val="24"/>
        </w:rPr>
      </w:pPr>
    </w:p>
    <w:p w14:paraId="6AC73579" w14:textId="1A37D063" w:rsidR="00450DF3" w:rsidRPr="00BD0429" w:rsidRDefault="00AD3C3C" w:rsidP="00A609BB">
      <w:pPr>
        <w:spacing w:line="252" w:lineRule="auto"/>
        <w:ind w:left="0" w:right="623" w:firstLine="0"/>
        <w:jc w:val="center"/>
        <w:rPr>
          <w:rFonts w:ascii="Times New Roman" w:hAnsi="Times New Roman" w:cs="Times New Roman"/>
          <w:sz w:val="24"/>
          <w:szCs w:val="24"/>
        </w:rPr>
      </w:pPr>
      <w:r w:rsidRPr="00BD0429">
        <w:rPr>
          <w:rFonts w:ascii="Times New Roman" w:hAnsi="Times New Roman" w:cs="Times New Roman"/>
          <w:b/>
          <w:sz w:val="24"/>
          <w:szCs w:val="24"/>
        </w:rPr>
        <w:t xml:space="preserve">       </w:t>
      </w:r>
      <w:r w:rsidR="00DC0CA0" w:rsidRPr="00BD0429">
        <w:rPr>
          <w:rFonts w:ascii="Times New Roman" w:hAnsi="Times New Roman" w:cs="Times New Roman"/>
          <w:b/>
          <w:sz w:val="24"/>
          <w:szCs w:val="24"/>
        </w:rPr>
        <w:t>(Only through E- Tender on website</w:t>
      </w:r>
      <w:proofErr w:type="gramStart"/>
      <w:r w:rsidR="00DC0CA0" w:rsidRPr="00BD0429">
        <w:rPr>
          <w:rFonts w:ascii="Times New Roman" w:hAnsi="Times New Roman" w:cs="Times New Roman"/>
          <w:b/>
          <w:sz w:val="24"/>
          <w:szCs w:val="24"/>
        </w:rPr>
        <w:t>:-</w:t>
      </w:r>
      <w:proofErr w:type="gramEnd"/>
      <w:r w:rsidR="007915A2" w:rsidRPr="007915A2">
        <w:rPr>
          <w:rFonts w:ascii="Times New Roman" w:hAnsi="Times New Roman" w:cs="Times New Roman"/>
          <w:b/>
          <w:sz w:val="24"/>
          <w:szCs w:val="24"/>
        </w:rPr>
        <w:t xml:space="preserve"> </w:t>
      </w:r>
      <w:r w:rsidR="007915A2">
        <w:rPr>
          <w:rFonts w:ascii="Times New Roman" w:hAnsi="Times New Roman" w:cs="Times New Roman"/>
          <w:b/>
          <w:sz w:val="24"/>
          <w:szCs w:val="24"/>
        </w:rPr>
        <w:t>https://eproc2.bihar.gov.in</w:t>
      </w:r>
      <w:r w:rsidR="00DC0CA0" w:rsidRPr="00BD0429">
        <w:rPr>
          <w:rFonts w:ascii="Times New Roman" w:hAnsi="Times New Roman" w:cs="Times New Roman"/>
          <w:sz w:val="24"/>
          <w:szCs w:val="24"/>
        </w:rPr>
        <w:t>)</w:t>
      </w:r>
    </w:p>
    <w:p w14:paraId="775B5DFC" w14:textId="15903378" w:rsidR="000614F0" w:rsidRPr="00BD0429" w:rsidRDefault="00845596" w:rsidP="00450DF3">
      <w:pPr>
        <w:spacing w:line="252" w:lineRule="auto"/>
        <w:ind w:left="0" w:right="623" w:firstLine="0"/>
        <w:jc w:val="center"/>
        <w:rPr>
          <w:rFonts w:ascii="Times New Roman" w:hAnsi="Times New Roman" w:cs="Times New Roman"/>
          <w:sz w:val="24"/>
          <w:szCs w:val="24"/>
        </w:rPr>
      </w:pPr>
      <w:r>
        <w:rPr>
          <w:rFonts w:ascii="Times New Roman" w:hAnsi="Times New Roman" w:cs="Times New Roman"/>
          <w:sz w:val="24"/>
          <w:szCs w:val="24"/>
        </w:rPr>
        <w:t xml:space="preserve"> </w:t>
      </w:r>
      <w:r w:rsidR="00EF04A3">
        <w:rPr>
          <w:rFonts w:ascii="Times New Roman" w:hAnsi="Times New Roman" w:cs="Times New Roman"/>
          <w:sz w:val="24"/>
          <w:szCs w:val="24"/>
        </w:rPr>
        <w:t xml:space="preserve"> </w:t>
      </w:r>
    </w:p>
    <w:p w14:paraId="29571B0C" w14:textId="37168397" w:rsidR="002B2EF8" w:rsidRPr="00407F8A" w:rsidRDefault="002B2EF8" w:rsidP="002B2EF8">
      <w:pPr>
        <w:spacing w:after="120" w:line="252" w:lineRule="auto"/>
        <w:ind w:right="-26"/>
        <w:rPr>
          <w:rFonts w:ascii="Times New Roman" w:hAnsi="Times New Roman" w:cs="Times New Roman"/>
          <w:sz w:val="24"/>
          <w:szCs w:val="24"/>
        </w:rPr>
      </w:pPr>
      <w:r w:rsidRPr="00F35D65">
        <w:rPr>
          <w:rFonts w:ascii="Times New Roman" w:hAnsi="Times New Roman" w:cs="Times New Roman"/>
          <w:sz w:val="24"/>
          <w:szCs w:val="24"/>
        </w:rPr>
        <w:t xml:space="preserve">The Bihar Medical Services and Infrastructure Corporation Limited, Patna invites e-bids from interested parties for </w:t>
      </w:r>
      <w:r>
        <w:rPr>
          <w:rFonts w:ascii="Times New Roman" w:hAnsi="Times New Roman" w:cs="Times New Roman"/>
          <w:sz w:val="24"/>
          <w:szCs w:val="24"/>
        </w:rPr>
        <w:t xml:space="preserve">supply, installation &amp; commissioning of Medical Equipment on Turnkey Basis for </w:t>
      </w:r>
      <w:r w:rsidR="001A7EA5">
        <w:rPr>
          <w:rFonts w:ascii="Times New Roman" w:hAnsi="Times New Roman" w:cs="Times New Roman"/>
          <w:b/>
          <w:sz w:val="24"/>
          <w:szCs w:val="24"/>
        </w:rPr>
        <w:t>Govt.</w:t>
      </w:r>
      <w:r w:rsidR="00DF1657" w:rsidRPr="00DF1657">
        <w:rPr>
          <w:rFonts w:ascii="Times New Roman" w:hAnsi="Times New Roman" w:cs="Times New Roman"/>
          <w:b/>
          <w:sz w:val="24"/>
          <w:szCs w:val="24"/>
        </w:rPr>
        <w:t xml:space="preserve"> Medical </w:t>
      </w:r>
      <w:r w:rsidR="001A7EA5">
        <w:rPr>
          <w:rFonts w:ascii="Times New Roman" w:hAnsi="Times New Roman" w:cs="Times New Roman"/>
          <w:b/>
          <w:sz w:val="24"/>
          <w:szCs w:val="24"/>
        </w:rPr>
        <w:t xml:space="preserve">College and Hospital, </w:t>
      </w:r>
      <w:proofErr w:type="spellStart"/>
      <w:r w:rsidR="009D7A4A">
        <w:rPr>
          <w:rFonts w:ascii="Times New Roman" w:hAnsi="Times New Roman" w:cs="Times New Roman"/>
          <w:b/>
          <w:sz w:val="24"/>
          <w:szCs w:val="24"/>
        </w:rPr>
        <w:t>Mahua</w:t>
      </w:r>
      <w:proofErr w:type="spellEnd"/>
      <w:r w:rsidR="009D7A4A">
        <w:rPr>
          <w:rFonts w:ascii="Times New Roman" w:hAnsi="Times New Roman" w:cs="Times New Roman"/>
          <w:b/>
          <w:sz w:val="24"/>
          <w:szCs w:val="24"/>
        </w:rPr>
        <w:t xml:space="preserve"> (</w:t>
      </w:r>
      <w:proofErr w:type="spellStart"/>
      <w:r w:rsidR="009D7A4A">
        <w:rPr>
          <w:rFonts w:ascii="Times New Roman" w:hAnsi="Times New Roman" w:cs="Times New Roman"/>
          <w:b/>
          <w:sz w:val="24"/>
          <w:szCs w:val="24"/>
        </w:rPr>
        <w:t>Vaishali</w:t>
      </w:r>
      <w:proofErr w:type="spellEnd"/>
      <w:r w:rsidR="001A7EA5">
        <w:rPr>
          <w:rFonts w:ascii="Times New Roman" w:hAnsi="Times New Roman" w:cs="Times New Roman"/>
          <w:b/>
          <w:sz w:val="24"/>
          <w:szCs w:val="24"/>
        </w:rPr>
        <w:t>)</w:t>
      </w:r>
      <w:r w:rsidR="00E91DEE">
        <w:rPr>
          <w:rFonts w:ascii="Times New Roman" w:hAnsi="Times New Roman" w:cs="Times New Roman"/>
          <w:b/>
          <w:sz w:val="24"/>
          <w:szCs w:val="24"/>
        </w:rPr>
        <w:t xml:space="preserve"> and </w:t>
      </w:r>
      <w:r w:rsidR="00E91DEE" w:rsidRPr="00E91DEE">
        <w:rPr>
          <w:rFonts w:ascii="Times New Roman" w:hAnsi="Times New Roman" w:cs="Times New Roman"/>
          <w:sz w:val="24"/>
          <w:szCs w:val="24"/>
        </w:rPr>
        <w:t xml:space="preserve"> </w:t>
      </w:r>
      <w:r w:rsidR="00E91DEE" w:rsidRPr="00E91DEE">
        <w:rPr>
          <w:rFonts w:ascii="Times New Roman" w:hAnsi="Times New Roman" w:cs="Times New Roman"/>
          <w:b/>
          <w:sz w:val="24"/>
          <w:szCs w:val="24"/>
        </w:rPr>
        <w:t>Govt. Medical</w:t>
      </w:r>
      <w:r w:rsidR="009D7A4A">
        <w:rPr>
          <w:rFonts w:ascii="Times New Roman" w:hAnsi="Times New Roman" w:cs="Times New Roman"/>
          <w:b/>
          <w:sz w:val="24"/>
          <w:szCs w:val="24"/>
        </w:rPr>
        <w:t xml:space="preserve"> College and Hospital, </w:t>
      </w:r>
      <w:proofErr w:type="spellStart"/>
      <w:r w:rsidR="009D7A4A">
        <w:rPr>
          <w:rFonts w:ascii="Times New Roman" w:hAnsi="Times New Roman" w:cs="Times New Roman"/>
          <w:b/>
          <w:sz w:val="24"/>
          <w:szCs w:val="24"/>
        </w:rPr>
        <w:t>Madhubani</w:t>
      </w:r>
      <w:proofErr w:type="spellEnd"/>
      <w:r w:rsidR="00E91DEE" w:rsidRPr="00E91DEE">
        <w:rPr>
          <w:rFonts w:ascii="Times New Roman" w:hAnsi="Times New Roman" w:cs="Times New Roman"/>
          <w:b/>
          <w:sz w:val="24"/>
          <w:szCs w:val="24"/>
        </w:rPr>
        <w:t xml:space="preserve">, </w:t>
      </w:r>
      <w:r w:rsidR="00E91DEE">
        <w:rPr>
          <w:rFonts w:ascii="Times New Roman" w:hAnsi="Times New Roman" w:cs="Times New Roman"/>
          <w:b/>
          <w:sz w:val="24"/>
          <w:szCs w:val="24"/>
        </w:rPr>
        <w:t xml:space="preserve"> Bihar.</w:t>
      </w:r>
      <w:bookmarkStart w:id="0" w:name="_GoBack"/>
      <w:bookmarkEnd w:id="0"/>
    </w:p>
    <w:p w14:paraId="146CE26E" w14:textId="2AD864F3" w:rsidR="009A1F6E" w:rsidRPr="00BD0429" w:rsidRDefault="00DC0CA0" w:rsidP="00DF1657">
      <w:pPr>
        <w:spacing w:line="259" w:lineRule="auto"/>
        <w:ind w:left="0" w:right="0" w:firstLine="0"/>
        <w:jc w:val="center"/>
        <w:rPr>
          <w:rFonts w:ascii="Times New Roman" w:hAnsi="Times New Roman" w:cs="Times New Roman"/>
          <w:b/>
          <w:sz w:val="24"/>
          <w:szCs w:val="24"/>
          <w:u w:val="single"/>
        </w:rPr>
      </w:pPr>
      <w:r w:rsidRPr="00BD0429">
        <w:rPr>
          <w:rFonts w:ascii="Times New Roman" w:hAnsi="Times New Roman" w:cs="Times New Roman"/>
          <w:b/>
          <w:sz w:val="24"/>
          <w:szCs w:val="24"/>
          <w:u w:val="single"/>
        </w:rPr>
        <w:t>Tender Schedule</w:t>
      </w:r>
    </w:p>
    <w:tbl>
      <w:tblPr>
        <w:tblStyle w:val="TableGrid"/>
        <w:tblW w:w="9540" w:type="dxa"/>
        <w:tblInd w:w="-5" w:type="dxa"/>
        <w:tblCellMar>
          <w:top w:w="44" w:type="dxa"/>
          <w:left w:w="108" w:type="dxa"/>
          <w:right w:w="80" w:type="dxa"/>
        </w:tblCellMar>
        <w:tblLook w:val="04A0" w:firstRow="1" w:lastRow="0" w:firstColumn="1" w:lastColumn="0" w:noHBand="0" w:noVBand="1"/>
      </w:tblPr>
      <w:tblGrid>
        <w:gridCol w:w="4050"/>
        <w:gridCol w:w="5490"/>
      </w:tblGrid>
      <w:tr w:rsidR="004D633F" w:rsidRPr="00CC70E4" w14:paraId="55A4D45B" w14:textId="77777777" w:rsidTr="008829F5">
        <w:trPr>
          <w:trHeight w:val="333"/>
        </w:trPr>
        <w:tc>
          <w:tcPr>
            <w:tcW w:w="4050" w:type="dxa"/>
            <w:tcBorders>
              <w:top w:val="single" w:sz="4" w:space="0" w:color="000000"/>
              <w:left w:val="single" w:sz="4" w:space="0" w:color="000000"/>
              <w:bottom w:val="single" w:sz="4" w:space="0" w:color="000000"/>
              <w:right w:val="single" w:sz="4" w:space="0" w:color="000000"/>
            </w:tcBorders>
          </w:tcPr>
          <w:p w14:paraId="30374910" w14:textId="77777777" w:rsidR="004D633F" w:rsidRPr="00CC70E4" w:rsidRDefault="004D633F" w:rsidP="00EA5E43">
            <w:pPr>
              <w:spacing w:line="259" w:lineRule="auto"/>
              <w:ind w:left="0" w:right="0" w:firstLine="0"/>
              <w:jc w:val="left"/>
              <w:rPr>
                <w:rFonts w:ascii="Times New Roman" w:hAnsi="Times New Roman" w:cs="Times New Roman"/>
                <w:sz w:val="24"/>
                <w:szCs w:val="24"/>
              </w:rPr>
            </w:pPr>
            <w:r w:rsidRPr="00CC70E4">
              <w:rPr>
                <w:rFonts w:ascii="Times New Roman" w:hAnsi="Times New Roman" w:cs="Times New Roman"/>
                <w:sz w:val="24"/>
                <w:szCs w:val="24"/>
              </w:rPr>
              <w:t xml:space="preserve">Tender Reference No. </w:t>
            </w:r>
          </w:p>
        </w:tc>
        <w:tc>
          <w:tcPr>
            <w:tcW w:w="5490" w:type="dxa"/>
            <w:tcBorders>
              <w:top w:val="single" w:sz="4" w:space="0" w:color="000000"/>
              <w:left w:val="single" w:sz="4" w:space="0" w:color="000000"/>
              <w:bottom w:val="single" w:sz="4" w:space="0" w:color="000000"/>
              <w:right w:val="single" w:sz="4" w:space="0" w:color="000000"/>
            </w:tcBorders>
          </w:tcPr>
          <w:p w14:paraId="53FAC001" w14:textId="627352AB" w:rsidR="00C63355" w:rsidRPr="00CC70E4" w:rsidRDefault="00ED2B4D" w:rsidP="005B7E84">
            <w:pPr>
              <w:tabs>
                <w:tab w:val="left" w:pos="-720"/>
                <w:tab w:val="left" w:pos="0"/>
                <w:tab w:val="left" w:pos="720"/>
                <w:tab w:val="left" w:pos="3969"/>
                <w:tab w:val="left" w:pos="6100"/>
                <w:tab w:val="left" w:pos="9360"/>
                <w:tab w:val="left" w:pos="10080"/>
                <w:tab w:val="left" w:pos="10800"/>
              </w:tabs>
              <w:suppressAutoHyphens/>
              <w:ind w:left="0" w:firstLine="0"/>
              <w:rPr>
                <w:rFonts w:ascii="Times New Roman" w:eastAsia="Times New Roman" w:hAnsi="Times New Roman" w:cs="Times New Roman"/>
                <w:b/>
                <w:sz w:val="24"/>
                <w:szCs w:val="24"/>
                <w:lang w:val="en-US"/>
              </w:rPr>
            </w:pPr>
            <w:r w:rsidRPr="00CC70E4">
              <w:rPr>
                <w:rFonts w:ascii="Times New Roman" w:eastAsia="Times New Roman" w:hAnsi="Times New Roman" w:cs="Times New Roman"/>
                <w:b/>
                <w:sz w:val="24"/>
                <w:szCs w:val="24"/>
                <w:lang w:val="en-US"/>
              </w:rPr>
              <w:t>BMSIC</w:t>
            </w:r>
            <w:r w:rsidR="007B3145" w:rsidRPr="00CC70E4">
              <w:rPr>
                <w:rFonts w:ascii="Times New Roman" w:eastAsia="Times New Roman" w:hAnsi="Times New Roman" w:cs="Times New Roman"/>
                <w:b/>
                <w:sz w:val="24"/>
                <w:szCs w:val="24"/>
                <w:lang w:val="en-US"/>
              </w:rPr>
              <w:t>L</w:t>
            </w:r>
            <w:r w:rsidR="00C75B81">
              <w:rPr>
                <w:rFonts w:ascii="Times New Roman" w:eastAsia="Times New Roman" w:hAnsi="Times New Roman" w:cs="Times New Roman"/>
                <w:b/>
                <w:sz w:val="24"/>
                <w:szCs w:val="24"/>
                <w:lang w:val="en-US"/>
              </w:rPr>
              <w:t>/2024-25/ME-382</w:t>
            </w:r>
          </w:p>
        </w:tc>
      </w:tr>
      <w:tr w:rsidR="00625FA1" w:rsidRPr="00CC70E4" w14:paraId="75EA48CF" w14:textId="77777777" w:rsidTr="008829F5">
        <w:trPr>
          <w:trHeight w:val="873"/>
        </w:trPr>
        <w:tc>
          <w:tcPr>
            <w:tcW w:w="4050" w:type="dxa"/>
            <w:tcBorders>
              <w:top w:val="single" w:sz="4" w:space="0" w:color="000000"/>
              <w:left w:val="single" w:sz="4" w:space="0" w:color="000000"/>
              <w:bottom w:val="single" w:sz="4" w:space="0" w:color="000000"/>
              <w:right w:val="single" w:sz="4" w:space="0" w:color="000000"/>
            </w:tcBorders>
          </w:tcPr>
          <w:p w14:paraId="44A07631" w14:textId="77777777" w:rsidR="00625FA1" w:rsidRDefault="00625FA1" w:rsidP="00625FA1">
            <w:pPr>
              <w:spacing w:line="256" w:lineRule="auto"/>
              <w:ind w:left="0" w:right="0" w:firstLine="0"/>
              <w:jc w:val="left"/>
              <w:rPr>
                <w:rFonts w:ascii="Times New Roman" w:hAnsi="Times New Roman" w:cs="Times New Roman"/>
                <w:sz w:val="24"/>
                <w:szCs w:val="24"/>
              </w:rPr>
            </w:pPr>
            <w:r>
              <w:rPr>
                <w:rFonts w:ascii="Times New Roman" w:hAnsi="Times New Roman" w:cs="Times New Roman"/>
                <w:sz w:val="24"/>
                <w:szCs w:val="24"/>
              </w:rPr>
              <w:t>Date of Pre- Bid Meeting and Submission of Pre-bid queries</w:t>
            </w:r>
          </w:p>
          <w:p w14:paraId="069F3310" w14:textId="77777777" w:rsidR="00625FA1" w:rsidRPr="00CC70E4" w:rsidRDefault="00625FA1" w:rsidP="00625FA1">
            <w:pPr>
              <w:jc w:val="center"/>
              <w:rPr>
                <w:rFonts w:ascii="Times New Roman" w:hAnsi="Times New Roman" w:cs="Times New Roman"/>
                <w:sz w:val="24"/>
                <w:szCs w:val="24"/>
              </w:rPr>
            </w:pPr>
          </w:p>
        </w:tc>
        <w:tc>
          <w:tcPr>
            <w:tcW w:w="5490" w:type="dxa"/>
            <w:tcBorders>
              <w:top w:val="single" w:sz="4" w:space="0" w:color="000000"/>
              <w:left w:val="single" w:sz="4" w:space="0" w:color="000000"/>
              <w:bottom w:val="single" w:sz="4" w:space="0" w:color="000000"/>
              <w:right w:val="single" w:sz="4" w:space="0" w:color="000000"/>
            </w:tcBorders>
          </w:tcPr>
          <w:p w14:paraId="537A1CA5" w14:textId="1B8235CC" w:rsidR="00625FA1" w:rsidRDefault="00E91DEE" w:rsidP="00625FA1">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sz w:val="24"/>
                <w:szCs w:val="24"/>
              </w:rPr>
            </w:pPr>
            <w:r>
              <w:rPr>
                <w:rFonts w:ascii="Times New Roman" w:hAnsi="Times New Roman" w:cs="Times New Roman"/>
                <w:sz w:val="24"/>
                <w:szCs w:val="24"/>
              </w:rPr>
              <w:t>29</w:t>
            </w:r>
            <w:r w:rsidR="00625FA1">
              <w:rPr>
                <w:rFonts w:ascii="Times New Roman" w:hAnsi="Times New Roman" w:cs="Times New Roman"/>
                <w:sz w:val="24"/>
                <w:szCs w:val="24"/>
                <w:vertAlign w:val="superscript"/>
              </w:rPr>
              <w:t xml:space="preserve">th </w:t>
            </w:r>
            <w:r>
              <w:rPr>
                <w:rFonts w:ascii="Times New Roman" w:hAnsi="Times New Roman" w:cs="Times New Roman"/>
                <w:sz w:val="24"/>
                <w:szCs w:val="24"/>
              </w:rPr>
              <w:t>November</w:t>
            </w:r>
            <w:r w:rsidR="00B01A18">
              <w:rPr>
                <w:rFonts w:ascii="Times New Roman" w:hAnsi="Times New Roman" w:cs="Times New Roman"/>
                <w:sz w:val="24"/>
                <w:szCs w:val="24"/>
              </w:rPr>
              <w:t xml:space="preserve"> 2024</w:t>
            </w:r>
            <w:r w:rsidR="00625FA1">
              <w:rPr>
                <w:rFonts w:ascii="Times New Roman" w:hAnsi="Times New Roman" w:cs="Times New Roman"/>
                <w:sz w:val="24"/>
                <w:szCs w:val="24"/>
              </w:rPr>
              <w:t xml:space="preserve"> at 15:00 Hrs in Conference hall of BMSICL, 3</w:t>
            </w:r>
            <w:r w:rsidR="00625FA1">
              <w:rPr>
                <w:rFonts w:ascii="Times New Roman" w:hAnsi="Times New Roman" w:cs="Times New Roman"/>
                <w:sz w:val="24"/>
                <w:szCs w:val="24"/>
                <w:vertAlign w:val="superscript"/>
              </w:rPr>
              <w:t>rd</w:t>
            </w:r>
            <w:r w:rsidR="00625FA1">
              <w:rPr>
                <w:rFonts w:ascii="Times New Roman" w:hAnsi="Times New Roman" w:cs="Times New Roman"/>
                <w:sz w:val="24"/>
                <w:szCs w:val="24"/>
              </w:rPr>
              <w:t xml:space="preserve"> Floor, </w:t>
            </w:r>
            <w:proofErr w:type="spellStart"/>
            <w:r w:rsidR="00625FA1">
              <w:rPr>
                <w:rFonts w:ascii="Times New Roman" w:hAnsi="Times New Roman" w:cs="Times New Roman"/>
                <w:sz w:val="24"/>
                <w:szCs w:val="24"/>
              </w:rPr>
              <w:t>Swasthya</w:t>
            </w:r>
            <w:proofErr w:type="spellEnd"/>
            <w:r w:rsidR="00625FA1">
              <w:rPr>
                <w:rFonts w:ascii="Times New Roman" w:hAnsi="Times New Roman" w:cs="Times New Roman"/>
                <w:sz w:val="24"/>
                <w:szCs w:val="24"/>
              </w:rPr>
              <w:t xml:space="preserve"> </w:t>
            </w:r>
            <w:proofErr w:type="spellStart"/>
            <w:r w:rsidR="00625FA1">
              <w:rPr>
                <w:rFonts w:ascii="Times New Roman" w:hAnsi="Times New Roman" w:cs="Times New Roman"/>
                <w:sz w:val="24"/>
                <w:szCs w:val="24"/>
              </w:rPr>
              <w:t>Bhawan</w:t>
            </w:r>
            <w:proofErr w:type="spellEnd"/>
            <w:r w:rsidR="00625FA1">
              <w:rPr>
                <w:rFonts w:ascii="Times New Roman" w:hAnsi="Times New Roman" w:cs="Times New Roman"/>
                <w:sz w:val="24"/>
                <w:szCs w:val="24"/>
              </w:rPr>
              <w:t xml:space="preserve">, Behind IGIMS, </w:t>
            </w:r>
            <w:proofErr w:type="spellStart"/>
            <w:r w:rsidR="00625FA1">
              <w:rPr>
                <w:rFonts w:ascii="Times New Roman" w:hAnsi="Times New Roman" w:cs="Times New Roman"/>
                <w:sz w:val="24"/>
                <w:szCs w:val="24"/>
              </w:rPr>
              <w:t>Sheikhpura</w:t>
            </w:r>
            <w:proofErr w:type="spellEnd"/>
            <w:r w:rsidR="00625FA1">
              <w:rPr>
                <w:rFonts w:ascii="Times New Roman" w:hAnsi="Times New Roman" w:cs="Times New Roman"/>
                <w:sz w:val="24"/>
                <w:szCs w:val="24"/>
              </w:rPr>
              <w:t xml:space="preserve">, Adjacent to State Health Society, Bihar. </w:t>
            </w:r>
          </w:p>
          <w:p w14:paraId="0EA9D85C" w14:textId="12DB34CB" w:rsidR="00625FA1" w:rsidRPr="00343790" w:rsidRDefault="00625FA1" w:rsidP="00625FA1">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sz w:val="24"/>
                <w:szCs w:val="24"/>
              </w:rPr>
            </w:pPr>
            <w:r>
              <w:rPr>
                <w:rFonts w:ascii="Times New Roman" w:hAnsi="Times New Roman" w:cs="Times New Roman"/>
                <w:sz w:val="24"/>
                <w:szCs w:val="24"/>
              </w:rPr>
              <w:t xml:space="preserve">All pre-bid queries to be submitted through e-mail on </w:t>
            </w:r>
            <w:hyperlink r:id="rId9" w:history="1">
              <w:r>
                <w:rPr>
                  <w:rStyle w:val="Hyperlink"/>
                  <w:rFonts w:ascii="Times New Roman" w:hAnsi="Times New Roman" w:cs="Times New Roman"/>
                  <w:sz w:val="24"/>
                  <w:szCs w:val="24"/>
                </w:rPr>
                <w:t>bmsicltenderequipment@gmail.com</w:t>
              </w:r>
            </w:hyperlink>
            <w:r w:rsidR="00457283">
              <w:rPr>
                <w:rFonts w:ascii="Times New Roman" w:hAnsi="Times New Roman" w:cs="Times New Roman"/>
                <w:sz w:val="24"/>
                <w:szCs w:val="24"/>
              </w:rPr>
              <w:t xml:space="preserve"> </w:t>
            </w:r>
            <w:proofErr w:type="spellStart"/>
            <w:r w:rsidR="00457283">
              <w:rPr>
                <w:rFonts w:ascii="Times New Roman" w:hAnsi="Times New Roman" w:cs="Times New Roman"/>
                <w:sz w:val="24"/>
                <w:szCs w:val="24"/>
              </w:rPr>
              <w:t>upto</w:t>
            </w:r>
            <w:proofErr w:type="spellEnd"/>
            <w:r w:rsidR="00457283">
              <w:rPr>
                <w:rFonts w:ascii="Times New Roman" w:hAnsi="Times New Roman" w:cs="Times New Roman"/>
                <w:sz w:val="24"/>
                <w:szCs w:val="24"/>
              </w:rPr>
              <w:t xml:space="preserve"> </w:t>
            </w:r>
            <w:r w:rsidR="00E91DEE">
              <w:rPr>
                <w:rFonts w:ascii="Times New Roman" w:hAnsi="Times New Roman" w:cs="Times New Roman"/>
                <w:sz w:val="24"/>
                <w:szCs w:val="24"/>
              </w:rPr>
              <w:t>29</w:t>
            </w:r>
            <w:r w:rsidR="00E91DEE">
              <w:rPr>
                <w:rFonts w:ascii="Times New Roman" w:hAnsi="Times New Roman" w:cs="Times New Roman"/>
                <w:sz w:val="24"/>
                <w:szCs w:val="24"/>
                <w:vertAlign w:val="superscript"/>
              </w:rPr>
              <w:t>th</w:t>
            </w:r>
            <w:r w:rsidR="00E91DEE">
              <w:rPr>
                <w:rFonts w:ascii="Times New Roman" w:hAnsi="Times New Roman" w:cs="Times New Roman"/>
                <w:sz w:val="24"/>
                <w:szCs w:val="24"/>
              </w:rPr>
              <w:t xml:space="preserve"> November </w:t>
            </w:r>
            <w:r w:rsidR="00F079F6" w:rsidRPr="00343790">
              <w:rPr>
                <w:rFonts w:ascii="Times New Roman" w:hAnsi="Times New Roman" w:cs="Times New Roman"/>
                <w:sz w:val="24"/>
                <w:szCs w:val="24"/>
              </w:rPr>
              <w:t xml:space="preserve"> </w:t>
            </w:r>
            <w:r w:rsidR="00B01A18" w:rsidRPr="00343790">
              <w:rPr>
                <w:rFonts w:ascii="Times New Roman" w:hAnsi="Times New Roman" w:cs="Times New Roman"/>
                <w:sz w:val="24"/>
                <w:szCs w:val="24"/>
              </w:rPr>
              <w:t>2024</w:t>
            </w:r>
            <w:r w:rsidRPr="00343790">
              <w:rPr>
                <w:rFonts w:ascii="Times New Roman" w:hAnsi="Times New Roman" w:cs="Times New Roman"/>
                <w:sz w:val="24"/>
                <w:szCs w:val="24"/>
              </w:rPr>
              <w:t xml:space="preserve"> till 17:00 Hrs</w:t>
            </w:r>
            <w:r w:rsidR="00E91DEE">
              <w:rPr>
                <w:rFonts w:ascii="Times New Roman" w:hAnsi="Times New Roman" w:cs="Times New Roman"/>
                <w:sz w:val="24"/>
                <w:szCs w:val="24"/>
              </w:rPr>
              <w:t xml:space="preserve">, </w:t>
            </w:r>
            <w:r w:rsidR="00E91DEE" w:rsidRPr="00E91DEE">
              <w:rPr>
                <w:rFonts w:ascii="Times New Roman" w:hAnsi="Times New Roman" w:cs="Times New Roman"/>
                <w:b/>
                <w:sz w:val="24"/>
                <w:szCs w:val="24"/>
              </w:rPr>
              <w:t>further to this date no more query will be entertained</w:t>
            </w:r>
            <w:r w:rsidRPr="00343790">
              <w:rPr>
                <w:rFonts w:ascii="Times New Roman" w:hAnsi="Times New Roman" w:cs="Times New Roman"/>
                <w:sz w:val="24"/>
                <w:szCs w:val="24"/>
              </w:rPr>
              <w:t xml:space="preserve"> </w:t>
            </w:r>
          </w:p>
          <w:p w14:paraId="2476A024" w14:textId="466DA99A" w:rsidR="00625FA1" w:rsidRPr="00CC70E4" w:rsidRDefault="00625FA1" w:rsidP="00625FA1">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sz w:val="24"/>
                <w:szCs w:val="24"/>
              </w:rPr>
            </w:pPr>
          </w:p>
        </w:tc>
      </w:tr>
      <w:tr w:rsidR="00985A1B" w:rsidRPr="00CC70E4" w14:paraId="30AC223F" w14:textId="77777777" w:rsidTr="00343790">
        <w:trPr>
          <w:trHeight w:val="630"/>
        </w:trPr>
        <w:tc>
          <w:tcPr>
            <w:tcW w:w="4050" w:type="dxa"/>
            <w:tcBorders>
              <w:top w:val="single" w:sz="4" w:space="0" w:color="000000"/>
              <w:left w:val="single" w:sz="4" w:space="0" w:color="000000"/>
              <w:bottom w:val="single" w:sz="4" w:space="0" w:color="000000"/>
              <w:right w:val="single" w:sz="4" w:space="0" w:color="000000"/>
            </w:tcBorders>
          </w:tcPr>
          <w:p w14:paraId="37F83532" w14:textId="77777777" w:rsidR="00985A1B" w:rsidRPr="00CC70E4" w:rsidRDefault="00985A1B" w:rsidP="00985A1B">
            <w:pPr>
              <w:spacing w:line="259" w:lineRule="auto"/>
              <w:ind w:left="0" w:right="0" w:firstLine="0"/>
              <w:jc w:val="left"/>
              <w:rPr>
                <w:rFonts w:ascii="Times New Roman" w:hAnsi="Times New Roman" w:cs="Times New Roman"/>
                <w:sz w:val="24"/>
                <w:szCs w:val="24"/>
              </w:rPr>
            </w:pPr>
            <w:r w:rsidRPr="00CC70E4">
              <w:rPr>
                <w:rFonts w:ascii="Times New Roman" w:hAnsi="Times New Roman" w:cs="Times New Roman"/>
                <w:sz w:val="24"/>
                <w:szCs w:val="24"/>
              </w:rPr>
              <w:t>Last date and time of submission of online bids</w:t>
            </w:r>
          </w:p>
        </w:tc>
        <w:tc>
          <w:tcPr>
            <w:tcW w:w="5490" w:type="dxa"/>
            <w:tcBorders>
              <w:top w:val="single" w:sz="4" w:space="0" w:color="000000"/>
              <w:left w:val="single" w:sz="4" w:space="0" w:color="000000"/>
              <w:bottom w:val="single" w:sz="4" w:space="0" w:color="000000"/>
              <w:right w:val="single" w:sz="4" w:space="0" w:color="000000"/>
            </w:tcBorders>
          </w:tcPr>
          <w:p w14:paraId="481D8CB7" w14:textId="335ABF84" w:rsidR="00985A1B" w:rsidRPr="00CC70E4" w:rsidRDefault="00E91DEE" w:rsidP="00985A1B">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sz w:val="24"/>
                <w:szCs w:val="24"/>
                <w:lang w:val="en-US"/>
              </w:rPr>
            </w:pPr>
            <w:r>
              <w:rPr>
                <w:rFonts w:ascii="Times New Roman" w:hAnsi="Times New Roman" w:cs="Times New Roman"/>
                <w:sz w:val="24"/>
                <w:szCs w:val="24"/>
              </w:rPr>
              <w:t>16</w:t>
            </w:r>
            <w:r w:rsidR="00251735" w:rsidRPr="00CC70E4">
              <w:rPr>
                <w:rFonts w:ascii="Times New Roman" w:hAnsi="Times New Roman" w:cs="Times New Roman"/>
                <w:sz w:val="24"/>
                <w:szCs w:val="24"/>
                <w:vertAlign w:val="superscript"/>
              </w:rPr>
              <w:t>th</w:t>
            </w:r>
            <w:r w:rsidR="00D45979">
              <w:rPr>
                <w:rFonts w:ascii="Times New Roman" w:hAnsi="Times New Roman" w:cs="Times New Roman"/>
                <w:sz w:val="24"/>
                <w:szCs w:val="24"/>
              </w:rPr>
              <w:t xml:space="preserve"> </w:t>
            </w:r>
            <w:r>
              <w:rPr>
                <w:rFonts w:ascii="Times New Roman" w:hAnsi="Times New Roman" w:cs="Times New Roman"/>
                <w:sz w:val="24"/>
                <w:szCs w:val="24"/>
              </w:rPr>
              <w:t>December</w:t>
            </w:r>
            <w:r w:rsidR="00251735" w:rsidRPr="00CC70E4">
              <w:rPr>
                <w:rFonts w:ascii="Times New Roman" w:hAnsi="Times New Roman" w:cs="Times New Roman"/>
                <w:sz w:val="24"/>
                <w:szCs w:val="24"/>
              </w:rPr>
              <w:t xml:space="preserve"> </w:t>
            </w:r>
            <w:r w:rsidR="00B01A18">
              <w:rPr>
                <w:rFonts w:ascii="Times New Roman" w:hAnsi="Times New Roman" w:cs="Times New Roman"/>
                <w:sz w:val="24"/>
                <w:szCs w:val="24"/>
              </w:rPr>
              <w:t>2024</w:t>
            </w:r>
            <w:r w:rsidR="00143471" w:rsidRPr="00CC70E4">
              <w:rPr>
                <w:rFonts w:ascii="Times New Roman" w:hAnsi="Times New Roman" w:cs="Times New Roman"/>
                <w:sz w:val="24"/>
                <w:szCs w:val="24"/>
              </w:rPr>
              <w:t xml:space="preserve"> </w:t>
            </w:r>
            <w:r w:rsidR="00C74FDF" w:rsidRPr="00CC70E4">
              <w:rPr>
                <w:rFonts w:ascii="Times New Roman" w:hAnsi="Times New Roman" w:cs="Times New Roman"/>
                <w:sz w:val="24"/>
                <w:szCs w:val="24"/>
              </w:rPr>
              <w:t>up</w:t>
            </w:r>
            <w:r w:rsidR="00071A0E">
              <w:rPr>
                <w:rFonts w:ascii="Times New Roman" w:hAnsi="Times New Roman" w:cs="Times New Roman"/>
                <w:sz w:val="24"/>
                <w:szCs w:val="24"/>
              </w:rPr>
              <w:t xml:space="preserve"> </w:t>
            </w:r>
            <w:r w:rsidR="00C74FDF" w:rsidRPr="00CC70E4">
              <w:rPr>
                <w:rFonts w:ascii="Times New Roman" w:hAnsi="Times New Roman" w:cs="Times New Roman"/>
                <w:sz w:val="24"/>
                <w:szCs w:val="24"/>
              </w:rPr>
              <w:t>to 17</w:t>
            </w:r>
            <w:r w:rsidR="00985A1B" w:rsidRPr="00CC70E4">
              <w:rPr>
                <w:rFonts w:ascii="Times New Roman" w:hAnsi="Times New Roman" w:cs="Times New Roman"/>
                <w:sz w:val="24"/>
                <w:szCs w:val="24"/>
              </w:rPr>
              <w:t>:00 Hrs.</w:t>
            </w:r>
          </w:p>
        </w:tc>
      </w:tr>
      <w:tr w:rsidR="00985A1B" w:rsidRPr="00CC70E4" w14:paraId="62A3A6FF" w14:textId="77777777" w:rsidTr="008829F5">
        <w:trPr>
          <w:trHeight w:val="499"/>
        </w:trPr>
        <w:tc>
          <w:tcPr>
            <w:tcW w:w="4050" w:type="dxa"/>
            <w:tcBorders>
              <w:top w:val="single" w:sz="4" w:space="0" w:color="000000"/>
              <w:left w:val="single" w:sz="4" w:space="0" w:color="000000"/>
              <w:bottom w:val="single" w:sz="4" w:space="0" w:color="000000"/>
              <w:right w:val="single" w:sz="4" w:space="0" w:color="000000"/>
            </w:tcBorders>
          </w:tcPr>
          <w:p w14:paraId="56AA9597" w14:textId="60ED7C10" w:rsidR="00985A1B" w:rsidRPr="00CC70E4" w:rsidRDefault="00985A1B" w:rsidP="00F57DDC">
            <w:pPr>
              <w:spacing w:line="259" w:lineRule="auto"/>
              <w:ind w:left="0" w:right="0" w:firstLine="0"/>
              <w:jc w:val="left"/>
              <w:rPr>
                <w:rFonts w:ascii="Times New Roman" w:hAnsi="Times New Roman" w:cs="Times New Roman"/>
                <w:sz w:val="24"/>
                <w:szCs w:val="24"/>
              </w:rPr>
            </w:pPr>
            <w:r w:rsidRPr="00CC70E4">
              <w:rPr>
                <w:rFonts w:ascii="Times New Roman" w:hAnsi="Times New Roman" w:cs="Times New Roman"/>
                <w:sz w:val="24"/>
                <w:szCs w:val="24"/>
              </w:rPr>
              <w:t>Last date and time for submission of original docu</w:t>
            </w:r>
            <w:r w:rsidR="00C3134F">
              <w:rPr>
                <w:rFonts w:ascii="Times New Roman" w:hAnsi="Times New Roman" w:cs="Times New Roman"/>
                <w:sz w:val="24"/>
                <w:szCs w:val="24"/>
              </w:rPr>
              <w:t>ments of EMD</w:t>
            </w:r>
          </w:p>
        </w:tc>
        <w:tc>
          <w:tcPr>
            <w:tcW w:w="5490" w:type="dxa"/>
            <w:tcBorders>
              <w:top w:val="single" w:sz="4" w:space="0" w:color="000000"/>
              <w:left w:val="single" w:sz="4" w:space="0" w:color="000000"/>
              <w:bottom w:val="single" w:sz="4" w:space="0" w:color="000000"/>
              <w:right w:val="single" w:sz="4" w:space="0" w:color="000000"/>
            </w:tcBorders>
          </w:tcPr>
          <w:p w14:paraId="69399F5D" w14:textId="2DA926A5" w:rsidR="00985A1B" w:rsidRPr="00CC70E4" w:rsidRDefault="00E91DEE" w:rsidP="00985A1B">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sz w:val="24"/>
                <w:szCs w:val="24"/>
                <w:lang w:val="en-US"/>
              </w:rPr>
            </w:pPr>
            <w:r>
              <w:rPr>
                <w:rFonts w:ascii="Times New Roman" w:hAnsi="Times New Roman" w:cs="Times New Roman"/>
                <w:sz w:val="24"/>
                <w:szCs w:val="24"/>
              </w:rPr>
              <w:t>17</w:t>
            </w:r>
            <w:r w:rsidR="0009374A">
              <w:rPr>
                <w:rFonts w:ascii="Times New Roman" w:hAnsi="Times New Roman" w:cs="Times New Roman"/>
                <w:sz w:val="24"/>
                <w:szCs w:val="24"/>
                <w:vertAlign w:val="superscript"/>
              </w:rPr>
              <w:t>th</w:t>
            </w:r>
            <w:r w:rsidR="00D45979">
              <w:rPr>
                <w:rFonts w:ascii="Times New Roman" w:hAnsi="Times New Roman" w:cs="Times New Roman"/>
                <w:sz w:val="24"/>
                <w:szCs w:val="24"/>
              </w:rPr>
              <w:t xml:space="preserve"> </w:t>
            </w:r>
            <w:r>
              <w:rPr>
                <w:rFonts w:ascii="Times New Roman" w:hAnsi="Times New Roman" w:cs="Times New Roman"/>
                <w:sz w:val="24"/>
                <w:szCs w:val="24"/>
              </w:rPr>
              <w:t>Dece</w:t>
            </w:r>
            <w:r w:rsidR="00343790">
              <w:rPr>
                <w:rFonts w:ascii="Times New Roman" w:hAnsi="Times New Roman" w:cs="Times New Roman"/>
                <w:sz w:val="24"/>
                <w:szCs w:val="24"/>
              </w:rPr>
              <w:t>mber</w:t>
            </w:r>
            <w:r w:rsidR="00251735" w:rsidRPr="00CC70E4">
              <w:rPr>
                <w:rFonts w:ascii="Times New Roman" w:hAnsi="Times New Roman" w:cs="Times New Roman"/>
                <w:sz w:val="24"/>
                <w:szCs w:val="24"/>
              </w:rPr>
              <w:t xml:space="preserve"> </w:t>
            </w:r>
            <w:r w:rsidR="00B01A18">
              <w:rPr>
                <w:rFonts w:ascii="Times New Roman" w:hAnsi="Times New Roman" w:cs="Times New Roman"/>
                <w:sz w:val="24"/>
                <w:szCs w:val="24"/>
              </w:rPr>
              <w:t>2024</w:t>
            </w:r>
            <w:r w:rsidR="00143471" w:rsidRPr="00CC70E4">
              <w:rPr>
                <w:rFonts w:ascii="Times New Roman" w:hAnsi="Times New Roman" w:cs="Times New Roman"/>
                <w:sz w:val="24"/>
                <w:szCs w:val="24"/>
              </w:rPr>
              <w:t xml:space="preserve"> </w:t>
            </w:r>
            <w:r w:rsidR="00985A1B" w:rsidRPr="00CC70E4">
              <w:rPr>
                <w:rFonts w:ascii="Times New Roman" w:hAnsi="Times New Roman" w:cs="Times New Roman"/>
                <w:sz w:val="24"/>
                <w:szCs w:val="24"/>
              </w:rPr>
              <w:t xml:space="preserve">till 14:00 Hrs.  </w:t>
            </w:r>
          </w:p>
        </w:tc>
      </w:tr>
      <w:tr w:rsidR="00985A1B" w:rsidRPr="00CC70E4" w14:paraId="76969F35" w14:textId="77777777" w:rsidTr="008829F5">
        <w:trPr>
          <w:trHeight w:val="729"/>
        </w:trPr>
        <w:tc>
          <w:tcPr>
            <w:tcW w:w="4050" w:type="dxa"/>
            <w:tcBorders>
              <w:top w:val="single" w:sz="4" w:space="0" w:color="000000"/>
              <w:left w:val="single" w:sz="4" w:space="0" w:color="000000"/>
              <w:bottom w:val="single" w:sz="4" w:space="0" w:color="000000"/>
              <w:right w:val="single" w:sz="4" w:space="0" w:color="000000"/>
            </w:tcBorders>
          </w:tcPr>
          <w:p w14:paraId="3B4A7A46" w14:textId="77777777" w:rsidR="00985A1B" w:rsidRPr="00CC70E4" w:rsidRDefault="00985A1B" w:rsidP="00985A1B">
            <w:pPr>
              <w:spacing w:line="259" w:lineRule="auto"/>
              <w:ind w:left="0" w:right="0" w:firstLine="0"/>
              <w:jc w:val="left"/>
              <w:rPr>
                <w:rFonts w:ascii="Times New Roman" w:hAnsi="Times New Roman" w:cs="Times New Roman"/>
                <w:sz w:val="24"/>
                <w:szCs w:val="24"/>
              </w:rPr>
            </w:pPr>
            <w:r w:rsidRPr="00CC70E4">
              <w:rPr>
                <w:rFonts w:ascii="Times New Roman" w:hAnsi="Times New Roman" w:cs="Times New Roman"/>
                <w:sz w:val="24"/>
                <w:szCs w:val="24"/>
              </w:rPr>
              <w:t>Date, Time and Place of opening of Technical Bid</w:t>
            </w:r>
          </w:p>
        </w:tc>
        <w:tc>
          <w:tcPr>
            <w:tcW w:w="5490" w:type="dxa"/>
            <w:tcBorders>
              <w:top w:val="single" w:sz="4" w:space="0" w:color="000000"/>
              <w:left w:val="single" w:sz="4" w:space="0" w:color="000000"/>
              <w:bottom w:val="single" w:sz="4" w:space="0" w:color="000000"/>
              <w:right w:val="single" w:sz="4" w:space="0" w:color="000000"/>
            </w:tcBorders>
          </w:tcPr>
          <w:p w14:paraId="712F3A74" w14:textId="4B49EA21" w:rsidR="00BD0429" w:rsidRDefault="00E91DEE" w:rsidP="00757482">
            <w:pPr>
              <w:spacing w:line="259" w:lineRule="auto"/>
              <w:rPr>
                <w:rFonts w:ascii="Times New Roman" w:hAnsi="Times New Roman" w:cs="Times New Roman"/>
                <w:sz w:val="24"/>
                <w:szCs w:val="24"/>
              </w:rPr>
            </w:pPr>
            <w:r>
              <w:rPr>
                <w:rFonts w:ascii="Times New Roman" w:hAnsi="Times New Roman" w:cs="Times New Roman"/>
                <w:sz w:val="24"/>
                <w:szCs w:val="24"/>
              </w:rPr>
              <w:t>17</w:t>
            </w:r>
            <w:r w:rsidR="00343790">
              <w:rPr>
                <w:rFonts w:ascii="Times New Roman" w:hAnsi="Times New Roman" w:cs="Times New Roman"/>
                <w:sz w:val="24"/>
                <w:szCs w:val="24"/>
                <w:vertAlign w:val="superscript"/>
              </w:rPr>
              <w:t>th</w:t>
            </w:r>
            <w:r>
              <w:rPr>
                <w:rFonts w:ascii="Times New Roman" w:hAnsi="Times New Roman" w:cs="Times New Roman"/>
                <w:sz w:val="24"/>
                <w:szCs w:val="24"/>
              </w:rPr>
              <w:t xml:space="preserve"> Dec</w:t>
            </w:r>
            <w:r w:rsidR="00343790">
              <w:rPr>
                <w:rFonts w:ascii="Times New Roman" w:hAnsi="Times New Roman" w:cs="Times New Roman"/>
                <w:sz w:val="24"/>
                <w:szCs w:val="24"/>
              </w:rPr>
              <w:t>ember</w:t>
            </w:r>
            <w:r w:rsidR="00343790" w:rsidRPr="00CC70E4">
              <w:rPr>
                <w:rFonts w:ascii="Times New Roman" w:hAnsi="Times New Roman" w:cs="Times New Roman"/>
                <w:sz w:val="24"/>
                <w:szCs w:val="24"/>
              </w:rPr>
              <w:t xml:space="preserve"> </w:t>
            </w:r>
            <w:r w:rsidR="00343790">
              <w:rPr>
                <w:rFonts w:ascii="Times New Roman" w:hAnsi="Times New Roman" w:cs="Times New Roman"/>
                <w:sz w:val="24"/>
                <w:szCs w:val="24"/>
              </w:rPr>
              <w:t>2024</w:t>
            </w:r>
            <w:r w:rsidR="00343790" w:rsidRPr="00CC70E4">
              <w:rPr>
                <w:rFonts w:ascii="Times New Roman" w:hAnsi="Times New Roman" w:cs="Times New Roman"/>
                <w:sz w:val="24"/>
                <w:szCs w:val="24"/>
              </w:rPr>
              <w:t xml:space="preserve"> </w:t>
            </w:r>
            <w:r w:rsidR="00985A1B" w:rsidRPr="00CC70E4">
              <w:rPr>
                <w:rFonts w:ascii="Times New Roman" w:hAnsi="Times New Roman" w:cs="Times New Roman"/>
                <w:sz w:val="24"/>
                <w:szCs w:val="24"/>
              </w:rPr>
              <w:t xml:space="preserve">(at 15:00 Hrs.) on the website of </w:t>
            </w:r>
            <w:hyperlink r:id="rId10" w:history="1">
              <w:r w:rsidR="007915A2" w:rsidRPr="00FD75C8">
                <w:rPr>
                  <w:rStyle w:val="Hyperlink"/>
                  <w:rFonts w:ascii="Times New Roman" w:hAnsi="Times New Roman" w:cs="Times New Roman"/>
                  <w:b/>
                  <w:sz w:val="24"/>
                  <w:szCs w:val="24"/>
                </w:rPr>
                <w:t>https://eproc2.bihar.gov.in</w:t>
              </w:r>
            </w:hyperlink>
            <w:r w:rsidR="007915A2">
              <w:rPr>
                <w:rFonts w:ascii="Times New Roman" w:hAnsi="Times New Roman" w:cs="Times New Roman"/>
                <w:color w:val="0563C1"/>
                <w:sz w:val="24"/>
                <w:szCs w:val="24"/>
                <w:u w:val="single" w:color="0563C1"/>
              </w:rPr>
              <w:t xml:space="preserve"> </w:t>
            </w:r>
            <w:hyperlink r:id="rId11"/>
            <w:r w:rsidR="00985A1B" w:rsidRPr="00CC70E4">
              <w:rPr>
                <w:rFonts w:ascii="Times New Roman" w:hAnsi="Times New Roman" w:cs="Times New Roman"/>
                <w:sz w:val="24"/>
                <w:szCs w:val="24"/>
              </w:rPr>
              <w:t xml:space="preserve">in the office of BMSICL </w:t>
            </w:r>
          </w:p>
          <w:p w14:paraId="7A0A4218" w14:textId="2949B713" w:rsidR="00A35EDD" w:rsidRPr="00CC70E4" w:rsidRDefault="00A35EDD" w:rsidP="00757482">
            <w:pPr>
              <w:spacing w:line="259" w:lineRule="auto"/>
              <w:rPr>
                <w:rFonts w:ascii="Times New Roman" w:hAnsi="Times New Roman" w:cs="Times New Roman"/>
                <w:sz w:val="24"/>
                <w:szCs w:val="24"/>
              </w:rPr>
            </w:pPr>
          </w:p>
        </w:tc>
      </w:tr>
      <w:tr w:rsidR="004D633F" w:rsidRPr="00CC70E4" w14:paraId="7D972539" w14:textId="77777777" w:rsidTr="008829F5">
        <w:trPr>
          <w:trHeight w:val="518"/>
        </w:trPr>
        <w:tc>
          <w:tcPr>
            <w:tcW w:w="4050" w:type="dxa"/>
            <w:tcBorders>
              <w:top w:val="single" w:sz="4" w:space="0" w:color="000000"/>
              <w:left w:val="single" w:sz="4" w:space="0" w:color="000000"/>
              <w:bottom w:val="single" w:sz="4" w:space="0" w:color="000000"/>
              <w:right w:val="single" w:sz="4" w:space="0" w:color="000000"/>
            </w:tcBorders>
          </w:tcPr>
          <w:p w14:paraId="0B66A446" w14:textId="77777777" w:rsidR="004D633F" w:rsidRPr="00CC70E4" w:rsidRDefault="004D633F" w:rsidP="00EA5E43">
            <w:pPr>
              <w:spacing w:line="259" w:lineRule="auto"/>
              <w:ind w:left="0" w:right="0" w:firstLine="0"/>
              <w:jc w:val="left"/>
              <w:rPr>
                <w:rFonts w:ascii="Times New Roman" w:hAnsi="Times New Roman" w:cs="Times New Roman"/>
                <w:sz w:val="24"/>
                <w:szCs w:val="24"/>
              </w:rPr>
            </w:pPr>
            <w:r w:rsidRPr="00CC70E4">
              <w:rPr>
                <w:rFonts w:ascii="Times New Roman" w:hAnsi="Times New Roman" w:cs="Times New Roman"/>
                <w:sz w:val="24"/>
                <w:szCs w:val="24"/>
              </w:rPr>
              <w:t xml:space="preserve">Date and time of opening of financial Bids </w:t>
            </w:r>
          </w:p>
        </w:tc>
        <w:tc>
          <w:tcPr>
            <w:tcW w:w="5490" w:type="dxa"/>
            <w:tcBorders>
              <w:top w:val="single" w:sz="4" w:space="0" w:color="000000"/>
              <w:left w:val="single" w:sz="4" w:space="0" w:color="000000"/>
              <w:bottom w:val="single" w:sz="4" w:space="0" w:color="000000"/>
              <w:right w:val="single" w:sz="4" w:space="0" w:color="000000"/>
            </w:tcBorders>
          </w:tcPr>
          <w:p w14:paraId="7BB8DA2F" w14:textId="1A9005FB" w:rsidR="00C63355" w:rsidRPr="00CC70E4" w:rsidRDefault="004D633F" w:rsidP="00D172D8">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To be announced later on </w:t>
            </w:r>
            <w:r w:rsidR="007915A2">
              <w:rPr>
                <w:rFonts w:ascii="Times New Roman" w:hAnsi="Times New Roman" w:cs="Times New Roman"/>
                <w:b/>
                <w:sz w:val="24"/>
                <w:szCs w:val="24"/>
              </w:rPr>
              <w:t>https://eproc2.bihar.gov.in</w:t>
            </w:r>
          </w:p>
        </w:tc>
      </w:tr>
      <w:tr w:rsidR="004D633F" w:rsidRPr="00CC70E4" w14:paraId="0165088E" w14:textId="77777777" w:rsidTr="008829F5">
        <w:trPr>
          <w:trHeight w:val="468"/>
        </w:trPr>
        <w:tc>
          <w:tcPr>
            <w:tcW w:w="4050" w:type="dxa"/>
            <w:tcBorders>
              <w:top w:val="single" w:sz="4" w:space="0" w:color="000000"/>
              <w:left w:val="single" w:sz="4" w:space="0" w:color="000000"/>
              <w:bottom w:val="single" w:sz="4" w:space="0" w:color="000000"/>
              <w:right w:val="single" w:sz="4" w:space="0" w:color="000000"/>
            </w:tcBorders>
          </w:tcPr>
          <w:p w14:paraId="2A7BE821" w14:textId="77777777" w:rsidR="004D633F" w:rsidRPr="00CC70E4" w:rsidRDefault="004D633F" w:rsidP="00EA5E43">
            <w:pPr>
              <w:spacing w:line="259" w:lineRule="auto"/>
              <w:ind w:left="0" w:right="0" w:firstLine="0"/>
              <w:jc w:val="left"/>
              <w:rPr>
                <w:rFonts w:ascii="Times New Roman" w:hAnsi="Times New Roman" w:cs="Times New Roman"/>
                <w:sz w:val="24"/>
                <w:szCs w:val="24"/>
              </w:rPr>
            </w:pPr>
            <w:r w:rsidRPr="00CC70E4">
              <w:rPr>
                <w:rFonts w:ascii="Times New Roman" w:hAnsi="Times New Roman" w:cs="Times New Roman"/>
                <w:sz w:val="24"/>
                <w:szCs w:val="24"/>
              </w:rPr>
              <w:t xml:space="preserve">Validity of Tender </w:t>
            </w:r>
          </w:p>
        </w:tc>
        <w:tc>
          <w:tcPr>
            <w:tcW w:w="5490" w:type="dxa"/>
            <w:tcBorders>
              <w:top w:val="single" w:sz="4" w:space="0" w:color="000000"/>
              <w:left w:val="single" w:sz="4" w:space="0" w:color="000000"/>
              <w:bottom w:val="single" w:sz="4" w:space="0" w:color="000000"/>
              <w:right w:val="single" w:sz="4" w:space="0" w:color="000000"/>
            </w:tcBorders>
          </w:tcPr>
          <w:p w14:paraId="6E850D88" w14:textId="77777777" w:rsidR="00C63355" w:rsidRPr="00CC70E4" w:rsidRDefault="004D633F" w:rsidP="00D172D8">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180 Days </w:t>
            </w:r>
          </w:p>
        </w:tc>
      </w:tr>
      <w:tr w:rsidR="004D633F" w:rsidRPr="00CC70E4" w14:paraId="7DFAE8AE" w14:textId="77777777" w:rsidTr="008829F5">
        <w:trPr>
          <w:trHeight w:val="492"/>
        </w:trPr>
        <w:tc>
          <w:tcPr>
            <w:tcW w:w="4050" w:type="dxa"/>
            <w:tcBorders>
              <w:top w:val="single" w:sz="4" w:space="0" w:color="000000"/>
              <w:left w:val="single" w:sz="4" w:space="0" w:color="000000"/>
              <w:bottom w:val="single" w:sz="4" w:space="0" w:color="000000"/>
              <w:right w:val="single" w:sz="4" w:space="0" w:color="000000"/>
            </w:tcBorders>
          </w:tcPr>
          <w:p w14:paraId="1C05E3AA" w14:textId="77777777" w:rsidR="004D633F" w:rsidRPr="00CC70E4" w:rsidRDefault="004D633F" w:rsidP="00EA5E43">
            <w:pPr>
              <w:tabs>
                <w:tab w:val="center" w:pos="2881"/>
              </w:tabs>
              <w:spacing w:line="259" w:lineRule="auto"/>
              <w:ind w:left="0" w:right="0" w:firstLine="0"/>
              <w:jc w:val="left"/>
              <w:rPr>
                <w:rFonts w:ascii="Times New Roman" w:hAnsi="Times New Roman" w:cs="Times New Roman"/>
                <w:sz w:val="24"/>
                <w:szCs w:val="24"/>
              </w:rPr>
            </w:pPr>
            <w:r w:rsidRPr="00CC70E4">
              <w:rPr>
                <w:rFonts w:ascii="Times New Roman" w:hAnsi="Times New Roman" w:cs="Times New Roman"/>
                <w:sz w:val="24"/>
                <w:szCs w:val="24"/>
              </w:rPr>
              <w:t xml:space="preserve">Cost of the tender document  </w:t>
            </w:r>
            <w:r w:rsidRPr="00CC70E4">
              <w:rPr>
                <w:rFonts w:ascii="Times New Roman" w:hAnsi="Times New Roman" w:cs="Times New Roman"/>
                <w:sz w:val="24"/>
                <w:szCs w:val="24"/>
              </w:rPr>
              <w:tab/>
            </w:r>
          </w:p>
        </w:tc>
        <w:tc>
          <w:tcPr>
            <w:tcW w:w="5490" w:type="dxa"/>
            <w:tcBorders>
              <w:top w:val="single" w:sz="4" w:space="0" w:color="000000"/>
              <w:left w:val="single" w:sz="4" w:space="0" w:color="000000"/>
              <w:bottom w:val="single" w:sz="4" w:space="0" w:color="000000"/>
              <w:right w:val="single" w:sz="4" w:space="0" w:color="000000"/>
            </w:tcBorders>
          </w:tcPr>
          <w:p w14:paraId="73FAA23F" w14:textId="77777777" w:rsidR="00C63355" w:rsidRDefault="004D633F" w:rsidP="00DB108E">
            <w:pPr>
              <w:spacing w:line="259" w:lineRule="auto"/>
              <w:rPr>
                <w:rFonts w:ascii="Times New Roman" w:hAnsi="Times New Roman" w:cs="Times New Roman"/>
                <w:sz w:val="24"/>
                <w:szCs w:val="24"/>
              </w:rPr>
            </w:pPr>
            <w:r w:rsidRPr="00CC70E4">
              <w:rPr>
                <w:rFonts w:ascii="Times New Roman" w:hAnsi="Times New Roman" w:cs="Times New Roman"/>
                <w:sz w:val="24"/>
                <w:szCs w:val="24"/>
              </w:rPr>
              <w:t>Rs</w:t>
            </w:r>
            <w:r w:rsidR="00D162AF" w:rsidRPr="00CC70E4">
              <w:rPr>
                <w:rFonts w:ascii="Times New Roman" w:hAnsi="Times New Roman" w:cs="Times New Roman"/>
                <w:sz w:val="24"/>
                <w:szCs w:val="24"/>
              </w:rPr>
              <w:t>.</w:t>
            </w:r>
            <w:r w:rsidR="002E7D17" w:rsidRPr="00CC70E4">
              <w:rPr>
                <w:rFonts w:ascii="Times New Roman" w:hAnsi="Times New Roman" w:cs="Times New Roman"/>
                <w:sz w:val="24"/>
                <w:szCs w:val="24"/>
              </w:rPr>
              <w:t>11</w:t>
            </w:r>
            <w:proofErr w:type="gramStart"/>
            <w:r w:rsidR="002E7D17" w:rsidRPr="00CC70E4">
              <w:rPr>
                <w:rFonts w:ascii="Times New Roman" w:hAnsi="Times New Roman" w:cs="Times New Roman"/>
                <w:sz w:val="24"/>
                <w:szCs w:val="24"/>
              </w:rPr>
              <w:t>,800</w:t>
            </w:r>
            <w:proofErr w:type="gramEnd"/>
            <w:r w:rsidR="00071A0E">
              <w:rPr>
                <w:rFonts w:ascii="Times New Roman" w:hAnsi="Times New Roman" w:cs="Times New Roman"/>
                <w:sz w:val="24"/>
                <w:szCs w:val="24"/>
              </w:rPr>
              <w:t xml:space="preserve"> </w:t>
            </w:r>
            <w:r w:rsidR="002E7D17" w:rsidRPr="00CC70E4">
              <w:rPr>
                <w:rFonts w:ascii="Times New Roman" w:hAnsi="Times New Roman" w:cs="Times New Roman"/>
                <w:sz w:val="24"/>
                <w:szCs w:val="24"/>
              </w:rPr>
              <w:t xml:space="preserve">/- (Eleven </w:t>
            </w:r>
            <w:r w:rsidRPr="00CC70E4">
              <w:rPr>
                <w:rFonts w:ascii="Times New Roman" w:hAnsi="Times New Roman" w:cs="Times New Roman"/>
                <w:sz w:val="24"/>
                <w:szCs w:val="24"/>
              </w:rPr>
              <w:t xml:space="preserve">Thousand </w:t>
            </w:r>
            <w:r w:rsidR="002E7D17" w:rsidRPr="00CC70E4">
              <w:rPr>
                <w:rFonts w:ascii="Times New Roman" w:hAnsi="Times New Roman" w:cs="Times New Roman"/>
                <w:sz w:val="24"/>
                <w:szCs w:val="24"/>
              </w:rPr>
              <w:t>Eight Hundred</w:t>
            </w:r>
            <w:r w:rsidRPr="00CC70E4">
              <w:rPr>
                <w:rFonts w:ascii="Times New Roman" w:hAnsi="Times New Roman" w:cs="Times New Roman"/>
                <w:sz w:val="24"/>
                <w:szCs w:val="24"/>
              </w:rPr>
              <w:t xml:space="preserve"> only) Non- refundable. </w:t>
            </w:r>
          </w:p>
          <w:p w14:paraId="5A39FF10" w14:textId="3B49C4CD" w:rsidR="00A35EDD" w:rsidRPr="00CC70E4" w:rsidRDefault="00A35EDD" w:rsidP="00DB108E">
            <w:pPr>
              <w:spacing w:line="259" w:lineRule="auto"/>
              <w:rPr>
                <w:rFonts w:ascii="Times New Roman" w:hAnsi="Times New Roman" w:cs="Times New Roman"/>
                <w:sz w:val="24"/>
                <w:szCs w:val="24"/>
              </w:rPr>
            </w:pPr>
          </w:p>
        </w:tc>
      </w:tr>
      <w:tr w:rsidR="007B20DF" w:rsidRPr="00CC70E4" w14:paraId="2AE9AD3E" w14:textId="77777777" w:rsidTr="008829F5">
        <w:trPr>
          <w:trHeight w:val="492"/>
        </w:trPr>
        <w:tc>
          <w:tcPr>
            <w:tcW w:w="4050" w:type="dxa"/>
            <w:tcBorders>
              <w:top w:val="single" w:sz="4" w:space="0" w:color="000000"/>
              <w:left w:val="single" w:sz="4" w:space="0" w:color="000000"/>
              <w:bottom w:val="single" w:sz="4" w:space="0" w:color="000000"/>
              <w:right w:val="single" w:sz="4" w:space="0" w:color="000000"/>
            </w:tcBorders>
          </w:tcPr>
          <w:p w14:paraId="37ECD828" w14:textId="3367EAA5" w:rsidR="007B20DF" w:rsidRPr="00CC70E4" w:rsidRDefault="007B20DF" w:rsidP="007B20DF">
            <w:pPr>
              <w:tabs>
                <w:tab w:val="center" w:pos="2881"/>
              </w:tabs>
              <w:spacing w:line="259" w:lineRule="auto"/>
              <w:ind w:left="0" w:right="0" w:firstLine="0"/>
              <w:jc w:val="left"/>
              <w:rPr>
                <w:rFonts w:ascii="Times New Roman" w:hAnsi="Times New Roman" w:cs="Times New Roman"/>
                <w:sz w:val="24"/>
                <w:szCs w:val="24"/>
              </w:rPr>
            </w:pPr>
            <w:r>
              <w:rPr>
                <w:rFonts w:ascii="Times New Roman" w:hAnsi="Times New Roman" w:cs="Times New Roman"/>
                <w:sz w:val="24"/>
                <w:szCs w:val="24"/>
              </w:rPr>
              <w:t>Tender</w:t>
            </w:r>
            <w:r w:rsidRPr="00422EFF">
              <w:rPr>
                <w:rFonts w:ascii="Times New Roman" w:hAnsi="Times New Roman" w:cs="Times New Roman"/>
                <w:sz w:val="24"/>
                <w:szCs w:val="24"/>
              </w:rPr>
              <w:t xml:space="preserve"> Processing Fee </w:t>
            </w:r>
          </w:p>
        </w:tc>
        <w:tc>
          <w:tcPr>
            <w:tcW w:w="5490" w:type="dxa"/>
            <w:tcBorders>
              <w:top w:val="single" w:sz="4" w:space="0" w:color="000000"/>
              <w:left w:val="single" w:sz="4" w:space="0" w:color="000000"/>
              <w:bottom w:val="single" w:sz="4" w:space="0" w:color="000000"/>
              <w:right w:val="single" w:sz="4" w:space="0" w:color="000000"/>
            </w:tcBorders>
          </w:tcPr>
          <w:p w14:paraId="142D5A30" w14:textId="5A417743" w:rsidR="007B20DF" w:rsidRPr="00CC70E4" w:rsidRDefault="007A04D0" w:rsidP="007B20DF">
            <w:pPr>
              <w:spacing w:line="259" w:lineRule="auto"/>
              <w:rPr>
                <w:rFonts w:ascii="Times New Roman" w:hAnsi="Times New Roman" w:cs="Times New Roman"/>
                <w:sz w:val="24"/>
                <w:szCs w:val="24"/>
              </w:rPr>
            </w:pPr>
            <w:proofErr w:type="spellStart"/>
            <w:r>
              <w:rPr>
                <w:rFonts w:ascii="Times New Roman" w:hAnsi="Times New Roman" w:cs="Times New Roman"/>
                <w:sz w:val="24"/>
                <w:szCs w:val="24"/>
              </w:rPr>
              <w:t>Rs</w:t>
            </w:r>
            <w:proofErr w:type="spellEnd"/>
            <w:r>
              <w:rPr>
                <w:rFonts w:ascii="Times New Roman" w:hAnsi="Times New Roman" w:cs="Times New Roman"/>
                <w:sz w:val="24"/>
                <w:szCs w:val="24"/>
              </w:rPr>
              <w:t xml:space="preserve"> 590</w:t>
            </w:r>
            <w:r w:rsidR="007B20DF">
              <w:rPr>
                <w:rFonts w:ascii="Times New Roman" w:hAnsi="Times New Roman" w:cs="Times New Roman"/>
                <w:sz w:val="24"/>
                <w:szCs w:val="24"/>
              </w:rPr>
              <w:t>/-</w:t>
            </w:r>
            <w:r>
              <w:rPr>
                <w:rFonts w:ascii="Times New Roman" w:hAnsi="Times New Roman" w:cs="Times New Roman"/>
                <w:sz w:val="24"/>
                <w:szCs w:val="24"/>
              </w:rPr>
              <w:t xml:space="preserve"> </w:t>
            </w:r>
            <w:r w:rsidR="007B20DF">
              <w:rPr>
                <w:rFonts w:ascii="Times New Roman" w:hAnsi="Times New Roman" w:cs="Times New Roman"/>
                <w:sz w:val="24"/>
                <w:szCs w:val="24"/>
              </w:rPr>
              <w:t>(</w:t>
            </w:r>
            <w:r w:rsidR="007B20DF" w:rsidRPr="00CC70E4">
              <w:rPr>
                <w:rFonts w:ascii="Times New Roman" w:hAnsi="Times New Roman" w:cs="Times New Roman"/>
                <w:sz w:val="24"/>
                <w:szCs w:val="24"/>
              </w:rPr>
              <w:t xml:space="preserve">on the website of </w:t>
            </w:r>
            <w:hyperlink r:id="rId12" w:history="1">
              <w:r w:rsidR="007B20DF" w:rsidRPr="00FD75C8">
                <w:rPr>
                  <w:rStyle w:val="Hyperlink"/>
                  <w:rFonts w:ascii="Times New Roman" w:hAnsi="Times New Roman" w:cs="Times New Roman"/>
                  <w:b/>
                  <w:sz w:val="24"/>
                  <w:szCs w:val="24"/>
                </w:rPr>
                <w:t>https://eproc2.bihar.gov.in</w:t>
              </w:r>
            </w:hyperlink>
            <w:r w:rsidR="007B20DF">
              <w:rPr>
                <w:rStyle w:val="Hyperlink"/>
                <w:rFonts w:ascii="Times New Roman" w:hAnsi="Times New Roman" w:cs="Times New Roman"/>
                <w:b/>
                <w:sz w:val="24"/>
                <w:szCs w:val="24"/>
              </w:rPr>
              <w:t>)</w:t>
            </w:r>
          </w:p>
        </w:tc>
      </w:tr>
    </w:tbl>
    <w:p w14:paraId="656161EB" w14:textId="77777777" w:rsidR="00A35EDD" w:rsidRDefault="00A35EDD" w:rsidP="00A53C09">
      <w:pPr>
        <w:tabs>
          <w:tab w:val="left" w:pos="8789"/>
        </w:tabs>
        <w:ind w:left="0" w:right="-1" w:firstLine="0"/>
        <w:rPr>
          <w:rFonts w:ascii="Times New Roman" w:hAnsi="Times New Roman" w:cs="Times New Roman"/>
          <w:sz w:val="24"/>
          <w:szCs w:val="24"/>
        </w:rPr>
      </w:pPr>
    </w:p>
    <w:p w14:paraId="689D45D3" w14:textId="77777777" w:rsidR="0061724B" w:rsidRDefault="0061724B" w:rsidP="00A53C09">
      <w:pPr>
        <w:tabs>
          <w:tab w:val="left" w:pos="8789"/>
        </w:tabs>
        <w:ind w:left="0" w:right="-1" w:firstLine="0"/>
        <w:rPr>
          <w:rFonts w:ascii="Times New Roman" w:hAnsi="Times New Roman" w:cs="Times New Roman"/>
          <w:sz w:val="24"/>
          <w:szCs w:val="24"/>
        </w:rPr>
      </w:pPr>
    </w:p>
    <w:p w14:paraId="748C9AB9" w14:textId="77777777" w:rsidR="0061724B" w:rsidRDefault="0061724B" w:rsidP="00A53C09">
      <w:pPr>
        <w:tabs>
          <w:tab w:val="left" w:pos="8789"/>
        </w:tabs>
        <w:ind w:left="0" w:right="-1" w:firstLine="0"/>
        <w:rPr>
          <w:rFonts w:ascii="Times New Roman" w:hAnsi="Times New Roman" w:cs="Times New Roman"/>
          <w:sz w:val="24"/>
          <w:szCs w:val="24"/>
        </w:rPr>
      </w:pPr>
    </w:p>
    <w:p w14:paraId="4566946E" w14:textId="77777777" w:rsidR="00A35EDD" w:rsidRPr="00F05E81" w:rsidRDefault="00A35EDD" w:rsidP="00A53C09">
      <w:pPr>
        <w:tabs>
          <w:tab w:val="left" w:pos="8789"/>
        </w:tabs>
        <w:ind w:left="0" w:right="-1" w:firstLine="0"/>
        <w:rPr>
          <w:rFonts w:ascii="Times New Roman" w:hAnsi="Times New Roman" w:cs="Times New Roman"/>
          <w:sz w:val="24"/>
          <w:szCs w:val="24"/>
        </w:rPr>
      </w:pPr>
    </w:p>
    <w:p w14:paraId="76B7D810" w14:textId="19543E02" w:rsidR="00D92D7E" w:rsidRPr="00F05E81" w:rsidRDefault="00D92D7E" w:rsidP="00D92D7E">
      <w:pPr>
        <w:pStyle w:val="ListParagraph"/>
        <w:numPr>
          <w:ilvl w:val="0"/>
          <w:numId w:val="10"/>
        </w:numPr>
        <w:tabs>
          <w:tab w:val="left" w:pos="8789"/>
        </w:tabs>
        <w:spacing w:line="247" w:lineRule="auto"/>
        <w:ind w:right="-1"/>
        <w:rPr>
          <w:rFonts w:ascii="Times New Roman" w:hAnsi="Times New Roman" w:cs="Times New Roman"/>
          <w:sz w:val="24"/>
          <w:szCs w:val="24"/>
        </w:rPr>
      </w:pPr>
      <w:r w:rsidRPr="00F05E81">
        <w:rPr>
          <w:rFonts w:ascii="Times New Roman" w:hAnsi="Times New Roman" w:cs="Times New Roman"/>
          <w:sz w:val="24"/>
          <w:szCs w:val="24"/>
        </w:rPr>
        <w:t xml:space="preserve">To participate in E-Tendering the tenderer will have to be registered with E-Tendering service provider. For this, help desk – </w:t>
      </w:r>
      <w:proofErr w:type="spellStart"/>
      <w:r w:rsidRPr="00F05E81">
        <w:rPr>
          <w:rFonts w:ascii="Times New Roman" w:hAnsi="Times New Roman" w:cs="Times New Roman"/>
          <w:sz w:val="24"/>
          <w:szCs w:val="24"/>
        </w:rPr>
        <w:t>mjunction</w:t>
      </w:r>
      <w:proofErr w:type="spellEnd"/>
      <w:r w:rsidRPr="00F05E81">
        <w:rPr>
          <w:rFonts w:ascii="Times New Roman" w:hAnsi="Times New Roman" w:cs="Times New Roman"/>
          <w:sz w:val="24"/>
          <w:szCs w:val="24"/>
        </w:rPr>
        <w:t xml:space="preserve"> services limited RJ complex, 2</w:t>
      </w:r>
      <w:r w:rsidRPr="00F05E81">
        <w:rPr>
          <w:rFonts w:ascii="Times New Roman" w:hAnsi="Times New Roman" w:cs="Times New Roman"/>
          <w:sz w:val="24"/>
          <w:szCs w:val="24"/>
          <w:vertAlign w:val="superscript"/>
        </w:rPr>
        <w:t>nd</w:t>
      </w:r>
      <w:r w:rsidRPr="00F05E81">
        <w:rPr>
          <w:rFonts w:ascii="Times New Roman" w:hAnsi="Times New Roman" w:cs="Times New Roman"/>
          <w:sz w:val="24"/>
          <w:szCs w:val="24"/>
        </w:rPr>
        <w:t xml:space="preserve"> Floor, Canara Bank, Campus, </w:t>
      </w:r>
      <w:proofErr w:type="spellStart"/>
      <w:r w:rsidRPr="00F05E81">
        <w:rPr>
          <w:rFonts w:ascii="Times New Roman" w:hAnsi="Times New Roman" w:cs="Times New Roman"/>
          <w:sz w:val="24"/>
          <w:szCs w:val="24"/>
        </w:rPr>
        <w:t>khajpura</w:t>
      </w:r>
      <w:proofErr w:type="spellEnd"/>
      <w:r w:rsidRPr="00F05E81">
        <w:rPr>
          <w:rFonts w:ascii="Times New Roman" w:hAnsi="Times New Roman" w:cs="Times New Roman"/>
          <w:sz w:val="24"/>
          <w:szCs w:val="24"/>
        </w:rPr>
        <w:t xml:space="preserve">, </w:t>
      </w:r>
      <w:proofErr w:type="spellStart"/>
      <w:r w:rsidRPr="00F05E81">
        <w:rPr>
          <w:rFonts w:ascii="Times New Roman" w:hAnsi="Times New Roman" w:cs="Times New Roman"/>
          <w:sz w:val="24"/>
          <w:szCs w:val="24"/>
        </w:rPr>
        <w:t>Ashiana</w:t>
      </w:r>
      <w:proofErr w:type="spellEnd"/>
      <w:r w:rsidRPr="00F05E81">
        <w:rPr>
          <w:rFonts w:ascii="Times New Roman" w:hAnsi="Times New Roman" w:cs="Times New Roman"/>
          <w:sz w:val="24"/>
          <w:szCs w:val="24"/>
        </w:rPr>
        <w:t xml:space="preserve"> road, P.S –Shastri Nagar, Patna-800014, Toll Free No.-18005726571, </w:t>
      </w:r>
      <w:proofErr w:type="gramStart"/>
      <w:r w:rsidRPr="00F05E81">
        <w:rPr>
          <w:rFonts w:ascii="Times New Roman" w:hAnsi="Times New Roman" w:cs="Times New Roman"/>
          <w:sz w:val="24"/>
          <w:szCs w:val="24"/>
        </w:rPr>
        <w:t>Email</w:t>
      </w:r>
      <w:proofErr w:type="gramEnd"/>
      <w:r w:rsidRPr="00F05E81">
        <w:rPr>
          <w:rFonts w:ascii="Times New Roman" w:hAnsi="Times New Roman" w:cs="Times New Roman"/>
          <w:sz w:val="24"/>
          <w:szCs w:val="24"/>
        </w:rPr>
        <w:t xml:space="preserve">-ID: </w:t>
      </w:r>
      <w:hyperlink r:id="rId13" w:history="1">
        <w:r w:rsidRPr="00F05E81">
          <w:rPr>
            <w:rStyle w:val="Hyperlink"/>
            <w:rFonts w:ascii="Times New Roman" w:hAnsi="Times New Roman" w:cs="Times New Roman"/>
            <w:sz w:val="24"/>
            <w:szCs w:val="24"/>
          </w:rPr>
          <w:t>eproc2support@bihar.gov.in</w:t>
        </w:r>
      </w:hyperlink>
      <w:r w:rsidRPr="00F05E81">
        <w:rPr>
          <w:rFonts w:ascii="Times New Roman" w:hAnsi="Times New Roman" w:cs="Times New Roman"/>
          <w:sz w:val="24"/>
          <w:szCs w:val="24"/>
        </w:rPr>
        <w:t xml:space="preserve">  can be approached. </w:t>
      </w:r>
    </w:p>
    <w:p w14:paraId="05E8E6DC" w14:textId="77777777" w:rsidR="00D92D7E" w:rsidRPr="00F05E81" w:rsidRDefault="00D92D7E" w:rsidP="00D92D7E">
      <w:pPr>
        <w:tabs>
          <w:tab w:val="left" w:pos="8789"/>
        </w:tabs>
        <w:ind w:left="270" w:right="-1" w:firstLine="0"/>
        <w:rPr>
          <w:rFonts w:ascii="Times New Roman" w:hAnsi="Times New Roman" w:cs="Times New Roman"/>
          <w:sz w:val="24"/>
          <w:szCs w:val="24"/>
        </w:rPr>
      </w:pPr>
    </w:p>
    <w:p w14:paraId="060F5023" w14:textId="37406A1E" w:rsidR="00AC6135" w:rsidRPr="00984D6A" w:rsidRDefault="00AC6135" w:rsidP="00AC6135">
      <w:pPr>
        <w:pStyle w:val="ListParagraph"/>
        <w:numPr>
          <w:ilvl w:val="0"/>
          <w:numId w:val="10"/>
        </w:numPr>
        <w:tabs>
          <w:tab w:val="left" w:pos="9214"/>
        </w:tabs>
        <w:ind w:right="-1"/>
        <w:rPr>
          <w:rFonts w:ascii="Times New Roman" w:hAnsi="Times New Roman" w:cs="Times New Roman"/>
          <w:b/>
          <w:sz w:val="24"/>
          <w:szCs w:val="24"/>
        </w:rPr>
      </w:pPr>
      <w:r w:rsidRPr="00984D6A">
        <w:rPr>
          <w:rFonts w:ascii="Times New Roman" w:hAnsi="Times New Roman" w:cs="Times New Roman"/>
          <w:sz w:val="24"/>
          <w:szCs w:val="24"/>
        </w:rPr>
        <w:t>The cost of tender document is acceptable only in Online mode</w:t>
      </w:r>
      <w:r w:rsidRPr="00984D6A">
        <w:rPr>
          <w:rFonts w:ascii="Times New Roman" w:hAnsi="Times New Roman" w:cs="Times New Roman"/>
          <w:b/>
          <w:sz w:val="24"/>
          <w:szCs w:val="24"/>
        </w:rPr>
        <w:t xml:space="preserve"> (On the website: https://eproc2.bihar.gov.in)</w:t>
      </w:r>
      <w:r w:rsidRPr="00984D6A">
        <w:rPr>
          <w:rFonts w:ascii="Times New Roman" w:hAnsi="Times New Roman" w:cs="Times New Roman"/>
          <w:sz w:val="24"/>
          <w:szCs w:val="24"/>
        </w:rPr>
        <w:t xml:space="preserve"> and it is non-refundable. </w:t>
      </w:r>
    </w:p>
    <w:p w14:paraId="730780FB" w14:textId="48E93FC6" w:rsidR="00D92D7E" w:rsidRPr="00984D6A" w:rsidRDefault="00D92D7E" w:rsidP="00AC6135">
      <w:pPr>
        <w:tabs>
          <w:tab w:val="left" w:pos="9214"/>
        </w:tabs>
        <w:spacing w:line="247" w:lineRule="auto"/>
        <w:ind w:left="0" w:right="-1" w:firstLine="0"/>
        <w:rPr>
          <w:rFonts w:ascii="Times New Roman" w:hAnsi="Times New Roman" w:cs="Times New Roman"/>
          <w:sz w:val="24"/>
          <w:szCs w:val="24"/>
        </w:rPr>
      </w:pPr>
    </w:p>
    <w:p w14:paraId="01EC1380" w14:textId="13BB1209" w:rsidR="00D92D7E" w:rsidRPr="00F05E81" w:rsidRDefault="00D92D7E" w:rsidP="00D92D7E">
      <w:pPr>
        <w:pStyle w:val="ListParagraph"/>
        <w:numPr>
          <w:ilvl w:val="0"/>
          <w:numId w:val="10"/>
        </w:numPr>
        <w:tabs>
          <w:tab w:val="left" w:pos="9356"/>
        </w:tabs>
        <w:spacing w:line="247" w:lineRule="auto"/>
        <w:ind w:right="-26"/>
        <w:rPr>
          <w:rFonts w:ascii="Times New Roman" w:hAnsi="Times New Roman" w:cs="Times New Roman"/>
          <w:sz w:val="24"/>
          <w:szCs w:val="24"/>
        </w:rPr>
      </w:pPr>
      <w:r w:rsidRPr="00F05E81">
        <w:rPr>
          <w:rFonts w:ascii="Times New Roman" w:hAnsi="Times New Roman" w:cs="Times New Roman"/>
          <w:sz w:val="24"/>
          <w:szCs w:val="24"/>
        </w:rPr>
        <w:t>The required amount of Earnest Money is acceptable in the form of Bank Guarantee issue</w:t>
      </w:r>
      <w:r w:rsidR="00932128">
        <w:rPr>
          <w:rFonts w:ascii="Times New Roman" w:hAnsi="Times New Roman" w:cs="Times New Roman"/>
          <w:sz w:val="24"/>
          <w:szCs w:val="24"/>
        </w:rPr>
        <w:t>d by nationalized and schedule B</w:t>
      </w:r>
      <w:r w:rsidRPr="00F05E81">
        <w:rPr>
          <w:rFonts w:ascii="Times New Roman" w:hAnsi="Times New Roman" w:cs="Times New Roman"/>
          <w:sz w:val="24"/>
          <w:szCs w:val="24"/>
        </w:rPr>
        <w:t xml:space="preserve">ank in favour of </w:t>
      </w:r>
      <w:r w:rsidRPr="00F05E81">
        <w:rPr>
          <w:rFonts w:ascii="Times New Roman" w:hAnsi="Times New Roman" w:cs="Times New Roman"/>
          <w:b/>
          <w:sz w:val="24"/>
          <w:szCs w:val="24"/>
        </w:rPr>
        <w:t>Managing Director, Bihar Medical Services and Infrastructure Corporation Limited</w:t>
      </w:r>
      <w:r w:rsidRPr="00F05E81">
        <w:rPr>
          <w:rFonts w:ascii="Times New Roman" w:hAnsi="Times New Roman" w:cs="Times New Roman"/>
          <w:sz w:val="24"/>
          <w:szCs w:val="24"/>
        </w:rPr>
        <w:t>,</w:t>
      </w:r>
      <w:r w:rsidRPr="00F05E81">
        <w:rPr>
          <w:rFonts w:ascii="Times New Roman" w:hAnsi="Times New Roman" w:cs="Times New Roman"/>
          <w:b/>
          <w:sz w:val="24"/>
          <w:szCs w:val="24"/>
        </w:rPr>
        <w:t xml:space="preserve"> Patna</w:t>
      </w:r>
      <w:r w:rsidRPr="00F05E81">
        <w:rPr>
          <w:rFonts w:ascii="Times New Roman" w:hAnsi="Times New Roman" w:cs="Times New Roman"/>
          <w:sz w:val="24"/>
          <w:szCs w:val="24"/>
        </w:rPr>
        <w:t xml:space="preserve"> and payable at Patna </w:t>
      </w:r>
      <w:r w:rsidRPr="00F05E81">
        <w:rPr>
          <w:rFonts w:ascii="Times New Roman" w:hAnsi="Times New Roman" w:cs="Times New Roman"/>
          <w:b/>
          <w:sz w:val="24"/>
          <w:szCs w:val="24"/>
        </w:rPr>
        <w:t>(Only Offline mode)</w:t>
      </w:r>
      <w:r w:rsidRPr="00F05E81">
        <w:rPr>
          <w:rFonts w:ascii="Times New Roman" w:hAnsi="Times New Roman" w:cs="Times New Roman"/>
          <w:sz w:val="24"/>
          <w:szCs w:val="24"/>
        </w:rPr>
        <w:t>. The Earnest Money deposited in any other form shall not be acceptable.</w:t>
      </w:r>
    </w:p>
    <w:p w14:paraId="58B4C1C8" w14:textId="77777777" w:rsidR="00D92D7E" w:rsidRPr="00F05E81" w:rsidRDefault="00D92D7E" w:rsidP="00D92D7E">
      <w:pPr>
        <w:tabs>
          <w:tab w:val="left" w:pos="9356"/>
        </w:tabs>
        <w:ind w:left="0" w:right="-26" w:firstLine="0"/>
        <w:rPr>
          <w:rFonts w:ascii="Times New Roman" w:hAnsi="Times New Roman" w:cs="Times New Roman"/>
          <w:sz w:val="24"/>
          <w:szCs w:val="24"/>
        </w:rPr>
      </w:pPr>
    </w:p>
    <w:p w14:paraId="297AFCE9" w14:textId="77777777" w:rsidR="00D92D7E" w:rsidRPr="00F05E81" w:rsidRDefault="00D92D7E" w:rsidP="00D92D7E">
      <w:pPr>
        <w:numPr>
          <w:ilvl w:val="0"/>
          <w:numId w:val="10"/>
        </w:numPr>
        <w:tabs>
          <w:tab w:val="left" w:pos="9214"/>
        </w:tabs>
        <w:spacing w:line="247" w:lineRule="auto"/>
        <w:ind w:right="-1"/>
        <w:rPr>
          <w:rFonts w:ascii="Times New Roman" w:hAnsi="Times New Roman" w:cs="Times New Roman"/>
          <w:sz w:val="24"/>
          <w:szCs w:val="24"/>
        </w:rPr>
      </w:pPr>
      <w:r w:rsidRPr="00F05E81">
        <w:rPr>
          <w:rFonts w:ascii="Times New Roman" w:hAnsi="Times New Roman" w:cs="Times New Roman"/>
          <w:sz w:val="24"/>
          <w:szCs w:val="24"/>
        </w:rPr>
        <w:t xml:space="preserve">The Tender Inviting Authority reserves the right to extend the schedule of tender or to reject the tender without assigning any reason. </w:t>
      </w:r>
    </w:p>
    <w:p w14:paraId="6E454CA9" w14:textId="77777777" w:rsidR="00D92D7E" w:rsidRPr="00F05E81" w:rsidRDefault="00D92D7E" w:rsidP="00D92D7E">
      <w:pPr>
        <w:tabs>
          <w:tab w:val="left" w:pos="9214"/>
        </w:tabs>
        <w:ind w:left="0" w:right="-1" w:firstLine="0"/>
        <w:rPr>
          <w:rFonts w:ascii="Times New Roman" w:hAnsi="Times New Roman" w:cs="Times New Roman"/>
          <w:sz w:val="24"/>
          <w:szCs w:val="24"/>
        </w:rPr>
      </w:pPr>
    </w:p>
    <w:p w14:paraId="739ADD50" w14:textId="77777777" w:rsidR="00D92D7E" w:rsidRPr="00F05E81" w:rsidRDefault="00D92D7E" w:rsidP="00D92D7E">
      <w:pPr>
        <w:numPr>
          <w:ilvl w:val="0"/>
          <w:numId w:val="10"/>
        </w:numPr>
        <w:tabs>
          <w:tab w:val="left" w:pos="9214"/>
        </w:tabs>
        <w:spacing w:line="247" w:lineRule="auto"/>
        <w:ind w:right="-1"/>
        <w:rPr>
          <w:rFonts w:ascii="Times New Roman" w:hAnsi="Times New Roman" w:cs="Times New Roman"/>
          <w:sz w:val="24"/>
          <w:szCs w:val="24"/>
        </w:rPr>
      </w:pPr>
      <w:r w:rsidRPr="00F05E81">
        <w:rPr>
          <w:rFonts w:ascii="Times New Roman" w:hAnsi="Times New Roman" w:cs="Times New Roman"/>
          <w:sz w:val="24"/>
          <w:szCs w:val="24"/>
        </w:rPr>
        <w:t xml:space="preserve">The fee of bid processing is to be deposited by the tenderer through net banking i.e. RTGS/NEFT/Debit Card. The tenderer must ensure the payment before schedule time otherwise the corporation will not be responsible for any delay. </w:t>
      </w:r>
    </w:p>
    <w:p w14:paraId="172931E3" w14:textId="77777777" w:rsidR="00D92D7E" w:rsidRPr="00F05E81" w:rsidRDefault="00D92D7E" w:rsidP="00D92D7E">
      <w:pPr>
        <w:tabs>
          <w:tab w:val="left" w:pos="9214"/>
        </w:tabs>
        <w:ind w:left="0" w:right="-1" w:firstLine="0"/>
        <w:rPr>
          <w:rFonts w:ascii="Times New Roman" w:hAnsi="Times New Roman" w:cs="Times New Roman"/>
          <w:sz w:val="24"/>
          <w:szCs w:val="24"/>
        </w:rPr>
      </w:pPr>
    </w:p>
    <w:p w14:paraId="226B93A1" w14:textId="40E0DB07" w:rsidR="00D92D7E" w:rsidRPr="00516429" w:rsidRDefault="004F1C2A" w:rsidP="00D92D7E">
      <w:pPr>
        <w:numPr>
          <w:ilvl w:val="0"/>
          <w:numId w:val="10"/>
        </w:numPr>
        <w:tabs>
          <w:tab w:val="left" w:pos="9214"/>
        </w:tabs>
        <w:spacing w:line="247" w:lineRule="auto"/>
        <w:ind w:right="-26"/>
        <w:rPr>
          <w:rFonts w:ascii="Times New Roman" w:hAnsi="Times New Roman" w:cs="Times New Roman"/>
          <w:color w:val="auto"/>
          <w:sz w:val="24"/>
          <w:szCs w:val="24"/>
        </w:rPr>
      </w:pPr>
      <w:r w:rsidRPr="00F05E81">
        <w:rPr>
          <w:rFonts w:ascii="Times New Roman" w:hAnsi="Times New Roman" w:cs="Times New Roman"/>
          <w:color w:val="000000" w:themeColor="text1"/>
          <w:sz w:val="24"/>
          <w:szCs w:val="24"/>
        </w:rPr>
        <w:t xml:space="preserve">It is essential to deposit hard copy of </w:t>
      </w:r>
      <w:r w:rsidRPr="00D45979">
        <w:rPr>
          <w:rFonts w:ascii="Times New Roman" w:hAnsi="Times New Roman" w:cs="Times New Roman"/>
          <w:b/>
          <w:color w:val="000000" w:themeColor="text1"/>
          <w:sz w:val="24"/>
          <w:szCs w:val="24"/>
        </w:rPr>
        <w:t xml:space="preserve">EMD </w:t>
      </w:r>
      <w:r w:rsidR="00CC4EEA" w:rsidRPr="00D45979">
        <w:rPr>
          <w:rFonts w:ascii="Times New Roman" w:hAnsi="Times New Roman" w:cs="Times New Roman"/>
          <w:b/>
          <w:color w:val="000000" w:themeColor="text1"/>
          <w:sz w:val="24"/>
          <w:szCs w:val="24"/>
        </w:rPr>
        <w:t>Fee in the form of BG</w:t>
      </w:r>
      <w:r w:rsidR="00CC4EEA">
        <w:rPr>
          <w:rFonts w:ascii="Times New Roman" w:hAnsi="Times New Roman" w:cs="Times New Roman"/>
          <w:color w:val="000000" w:themeColor="text1"/>
          <w:sz w:val="24"/>
          <w:szCs w:val="24"/>
        </w:rPr>
        <w:t xml:space="preserve"> </w:t>
      </w:r>
      <w:r w:rsidRPr="00F05E81">
        <w:rPr>
          <w:rFonts w:ascii="Times New Roman" w:hAnsi="Times New Roman" w:cs="Times New Roman"/>
          <w:b/>
          <w:color w:val="000000" w:themeColor="text1"/>
          <w:sz w:val="24"/>
          <w:szCs w:val="24"/>
        </w:rPr>
        <w:t>(Offline mode)</w:t>
      </w:r>
      <w:r w:rsidRPr="00F05E81">
        <w:rPr>
          <w:rFonts w:ascii="Times New Roman" w:hAnsi="Times New Roman" w:cs="Times New Roman"/>
          <w:color w:val="000000" w:themeColor="text1"/>
          <w:sz w:val="24"/>
          <w:szCs w:val="24"/>
        </w:rPr>
        <w:t xml:space="preserve">, of quoted item in sealed envelope at Bihar Medical Services Infrastructure Corporation Limited, </w:t>
      </w:r>
      <w:r w:rsidRPr="00516429">
        <w:rPr>
          <w:rFonts w:ascii="Times New Roman" w:hAnsi="Times New Roman" w:cs="Times New Roman"/>
          <w:color w:val="000000" w:themeColor="text1"/>
          <w:sz w:val="24"/>
          <w:szCs w:val="24"/>
        </w:rPr>
        <w:t xml:space="preserve">Patna </w:t>
      </w:r>
      <w:r w:rsidRPr="00516429">
        <w:rPr>
          <w:rFonts w:ascii="Times New Roman" w:hAnsi="Times New Roman" w:cs="Times New Roman"/>
          <w:color w:val="auto"/>
          <w:sz w:val="24"/>
          <w:szCs w:val="24"/>
        </w:rPr>
        <w:t xml:space="preserve">by </w:t>
      </w:r>
      <w:r w:rsidR="00495F81">
        <w:rPr>
          <w:rFonts w:ascii="Times New Roman" w:hAnsi="Times New Roman" w:cs="Times New Roman"/>
          <w:b/>
          <w:color w:val="auto"/>
          <w:sz w:val="24"/>
          <w:szCs w:val="24"/>
          <w:highlight w:val="yellow"/>
        </w:rPr>
        <w:t>17</w:t>
      </w:r>
      <w:r w:rsidR="001F4333">
        <w:rPr>
          <w:rFonts w:ascii="Times New Roman" w:hAnsi="Times New Roman" w:cs="Times New Roman"/>
          <w:b/>
          <w:color w:val="auto"/>
          <w:sz w:val="24"/>
          <w:szCs w:val="24"/>
          <w:highlight w:val="yellow"/>
          <w:vertAlign w:val="superscript"/>
        </w:rPr>
        <w:t>th</w:t>
      </w:r>
      <w:r w:rsidR="00495F81">
        <w:rPr>
          <w:rFonts w:ascii="Times New Roman" w:hAnsi="Times New Roman" w:cs="Times New Roman"/>
          <w:b/>
          <w:color w:val="auto"/>
          <w:sz w:val="24"/>
          <w:szCs w:val="24"/>
          <w:highlight w:val="yellow"/>
        </w:rPr>
        <w:t xml:space="preserve"> Dece</w:t>
      </w:r>
      <w:r w:rsidR="00875DFA">
        <w:rPr>
          <w:rFonts w:ascii="Times New Roman" w:hAnsi="Times New Roman" w:cs="Times New Roman"/>
          <w:b/>
          <w:color w:val="auto"/>
          <w:sz w:val="24"/>
          <w:szCs w:val="24"/>
          <w:highlight w:val="yellow"/>
        </w:rPr>
        <w:t>mber</w:t>
      </w:r>
      <w:r w:rsidR="00AD06E1">
        <w:rPr>
          <w:rFonts w:ascii="Times New Roman" w:hAnsi="Times New Roman" w:cs="Times New Roman"/>
          <w:b/>
          <w:color w:val="auto"/>
          <w:sz w:val="24"/>
          <w:szCs w:val="24"/>
          <w:highlight w:val="yellow"/>
        </w:rPr>
        <w:t xml:space="preserve"> 2024</w:t>
      </w:r>
      <w:r w:rsidR="00D92D7E" w:rsidRPr="00516429">
        <w:rPr>
          <w:rFonts w:ascii="Times New Roman" w:hAnsi="Times New Roman" w:cs="Times New Roman"/>
          <w:b/>
          <w:color w:val="auto"/>
        </w:rPr>
        <w:t xml:space="preserve"> </w:t>
      </w:r>
      <w:r w:rsidR="00D92D7E" w:rsidRPr="00516429">
        <w:rPr>
          <w:rFonts w:ascii="Times New Roman" w:hAnsi="Times New Roman" w:cs="Times New Roman"/>
          <w:b/>
          <w:color w:val="auto"/>
          <w:sz w:val="24"/>
          <w:szCs w:val="24"/>
        </w:rPr>
        <w:t>at 14.00 Hrs.</w:t>
      </w:r>
    </w:p>
    <w:p w14:paraId="140B49E1" w14:textId="77777777" w:rsidR="00D92D7E" w:rsidRPr="00516429" w:rsidRDefault="00D92D7E" w:rsidP="00D92D7E">
      <w:pPr>
        <w:tabs>
          <w:tab w:val="left" w:pos="9214"/>
        </w:tabs>
        <w:ind w:left="0" w:right="-26" w:firstLine="0"/>
        <w:rPr>
          <w:rFonts w:ascii="Times New Roman" w:hAnsi="Times New Roman" w:cs="Times New Roman"/>
          <w:color w:val="FF0000"/>
          <w:sz w:val="24"/>
          <w:szCs w:val="24"/>
        </w:rPr>
      </w:pPr>
    </w:p>
    <w:p w14:paraId="101DEDAB" w14:textId="77777777" w:rsidR="00D92D7E" w:rsidRPr="00F05E81" w:rsidRDefault="00D92D7E" w:rsidP="00D92D7E">
      <w:pPr>
        <w:numPr>
          <w:ilvl w:val="0"/>
          <w:numId w:val="10"/>
        </w:numPr>
        <w:tabs>
          <w:tab w:val="left" w:pos="9214"/>
        </w:tabs>
        <w:spacing w:line="247" w:lineRule="auto"/>
        <w:ind w:right="-26"/>
        <w:rPr>
          <w:rFonts w:ascii="Times New Roman" w:hAnsi="Times New Roman" w:cs="Times New Roman"/>
          <w:sz w:val="24"/>
          <w:szCs w:val="24"/>
        </w:rPr>
      </w:pPr>
      <w:r w:rsidRPr="00F05E81">
        <w:rPr>
          <w:rFonts w:ascii="Times New Roman" w:hAnsi="Times New Roman" w:cs="Times New Roman"/>
          <w:sz w:val="24"/>
          <w:szCs w:val="24"/>
        </w:rPr>
        <w:t xml:space="preserve">Note: Please number the documents with serial number on each and every page and do mention the total number of pages of bidding document. In technical Bid parallel assign the corresponding page numbers of supporting documents. Any discrepancy or misrepresentation in this aspect will not be entertained. </w:t>
      </w:r>
    </w:p>
    <w:p w14:paraId="6733840C" w14:textId="77777777" w:rsidR="00D92D7E" w:rsidRPr="00F05E81" w:rsidRDefault="00D92D7E" w:rsidP="00D92D7E">
      <w:pPr>
        <w:numPr>
          <w:ilvl w:val="0"/>
          <w:numId w:val="10"/>
        </w:numPr>
        <w:tabs>
          <w:tab w:val="left" w:pos="9214"/>
        </w:tabs>
        <w:spacing w:line="247" w:lineRule="auto"/>
        <w:ind w:right="-26"/>
        <w:rPr>
          <w:rFonts w:ascii="Times New Roman" w:hAnsi="Times New Roman" w:cs="Times New Roman"/>
          <w:sz w:val="24"/>
          <w:szCs w:val="24"/>
        </w:rPr>
      </w:pPr>
      <w:r w:rsidRPr="00F05E81">
        <w:rPr>
          <w:rFonts w:ascii="Times New Roman" w:hAnsi="Times New Roman" w:cs="Times New Roman"/>
          <w:sz w:val="24"/>
          <w:szCs w:val="24"/>
        </w:rPr>
        <w:t xml:space="preserve">Any queries and questions regarding the tender should be addressed to MD BMSICL (either through letter or through e-mail:- </w:t>
      </w:r>
      <w:r w:rsidRPr="00F05E81">
        <w:rPr>
          <w:rFonts w:ascii="Times New Roman" w:hAnsi="Times New Roman" w:cs="Times New Roman"/>
          <w:color w:val="0563C1"/>
          <w:sz w:val="24"/>
          <w:szCs w:val="24"/>
          <w:u w:val="single" w:color="0563C1"/>
        </w:rPr>
        <w:t>md-bmsicl-bih@nic.in</w:t>
      </w:r>
      <w:r w:rsidRPr="00F05E81">
        <w:rPr>
          <w:rFonts w:ascii="Times New Roman" w:hAnsi="Times New Roman" w:cs="Times New Roman"/>
          <w:color w:val="1F497C"/>
          <w:sz w:val="24"/>
          <w:szCs w:val="24"/>
          <w:u w:val="single" w:color="0563C1"/>
        </w:rPr>
        <w:t xml:space="preserve"> and/or </w:t>
      </w:r>
      <w:r w:rsidRPr="00F05E81">
        <w:rPr>
          <w:rFonts w:ascii="Times New Roman" w:hAnsi="Times New Roman" w:cs="Times New Roman"/>
          <w:color w:val="0563C1"/>
          <w:sz w:val="24"/>
          <w:szCs w:val="24"/>
          <w:u w:val="single" w:color="0563C1"/>
        </w:rPr>
        <w:t>bmsicl.equipment@gmail.com</w:t>
      </w:r>
      <w:r w:rsidRPr="00F05E81">
        <w:rPr>
          <w:rFonts w:ascii="Times New Roman" w:hAnsi="Times New Roman" w:cs="Times New Roman"/>
          <w:color w:val="1F497C"/>
          <w:sz w:val="24"/>
          <w:szCs w:val="24"/>
          <w:u w:val="single" w:color="0563C1"/>
        </w:rPr>
        <w:t xml:space="preserve"> or </w:t>
      </w:r>
      <w:r w:rsidRPr="00F05E81">
        <w:rPr>
          <w:rFonts w:ascii="Times New Roman" w:hAnsi="Times New Roman" w:cs="Times New Roman"/>
          <w:color w:val="1F497C"/>
          <w:sz w:val="24"/>
          <w:szCs w:val="24"/>
          <w:u w:val="single" w:color="1F497C"/>
        </w:rPr>
        <w:t>contact no. 0612-2219634/35</w:t>
      </w:r>
      <w:r w:rsidRPr="00F05E81">
        <w:rPr>
          <w:rFonts w:ascii="Times New Roman" w:hAnsi="Times New Roman" w:cs="Times New Roman"/>
          <w:sz w:val="24"/>
          <w:szCs w:val="24"/>
        </w:rPr>
        <w:t xml:space="preserve">) up to 7 days before of closing of online bid registration. </w:t>
      </w:r>
    </w:p>
    <w:p w14:paraId="3E5DB2C6" w14:textId="77777777" w:rsidR="00D92D7E" w:rsidRPr="00F05E81" w:rsidRDefault="00D92D7E" w:rsidP="00D92D7E">
      <w:pPr>
        <w:tabs>
          <w:tab w:val="left" w:pos="9214"/>
        </w:tabs>
        <w:spacing w:line="256" w:lineRule="auto"/>
        <w:ind w:left="0" w:right="0" w:firstLine="0"/>
        <w:jc w:val="left"/>
        <w:rPr>
          <w:rFonts w:ascii="Times New Roman" w:hAnsi="Times New Roman" w:cs="Times New Roman"/>
          <w:sz w:val="24"/>
          <w:szCs w:val="24"/>
        </w:rPr>
      </w:pPr>
    </w:p>
    <w:p w14:paraId="2BA03DC8" w14:textId="35C8D60C" w:rsidR="00D92D7E" w:rsidRPr="00F05E81" w:rsidRDefault="00D92D7E" w:rsidP="00D92D7E">
      <w:pPr>
        <w:numPr>
          <w:ilvl w:val="0"/>
          <w:numId w:val="10"/>
        </w:numPr>
        <w:tabs>
          <w:tab w:val="left" w:pos="9214"/>
        </w:tabs>
        <w:spacing w:line="247" w:lineRule="auto"/>
        <w:ind w:right="-26"/>
        <w:rPr>
          <w:rFonts w:ascii="Times New Roman" w:hAnsi="Times New Roman" w:cs="Times New Roman"/>
          <w:sz w:val="24"/>
          <w:szCs w:val="24"/>
        </w:rPr>
      </w:pPr>
      <w:r w:rsidRPr="00F05E81">
        <w:rPr>
          <w:rFonts w:ascii="Times New Roman" w:hAnsi="Times New Roman" w:cs="Times New Roman"/>
          <w:sz w:val="24"/>
          <w:szCs w:val="24"/>
        </w:rPr>
        <w:t xml:space="preserve">All communication, addendum/corrigendum related to this tender will be issued on the website of </w:t>
      </w:r>
      <w:hyperlink r:id="rId14" w:history="1">
        <w:r w:rsidRPr="00F05E81">
          <w:rPr>
            <w:rStyle w:val="Hyperlink"/>
            <w:rFonts w:ascii="Times New Roman" w:hAnsi="Times New Roman" w:cs="Times New Roman"/>
            <w:sz w:val="24"/>
            <w:szCs w:val="24"/>
          </w:rPr>
          <w:t>http://eproc2bihar.gov.in</w:t>
        </w:r>
      </w:hyperlink>
      <w:r w:rsidR="00193472">
        <w:rPr>
          <w:rStyle w:val="Hyperlink"/>
          <w:rFonts w:ascii="Times New Roman" w:hAnsi="Times New Roman" w:cs="Times New Roman"/>
          <w:sz w:val="24"/>
          <w:szCs w:val="24"/>
        </w:rPr>
        <w:t xml:space="preserve"> </w:t>
      </w:r>
    </w:p>
    <w:p w14:paraId="3D6EF20E" w14:textId="77777777" w:rsidR="00D92D7E" w:rsidRPr="00F05E81" w:rsidRDefault="00D92D7E" w:rsidP="00D92D7E">
      <w:pPr>
        <w:tabs>
          <w:tab w:val="left" w:pos="9214"/>
        </w:tabs>
        <w:spacing w:line="256" w:lineRule="auto"/>
        <w:ind w:left="0" w:right="0" w:firstLine="0"/>
        <w:jc w:val="left"/>
        <w:rPr>
          <w:rFonts w:ascii="Times New Roman" w:hAnsi="Times New Roman" w:cs="Times New Roman"/>
          <w:sz w:val="24"/>
          <w:szCs w:val="24"/>
        </w:rPr>
      </w:pPr>
    </w:p>
    <w:p w14:paraId="6448D91A" w14:textId="77777777" w:rsidR="00D92D7E" w:rsidRPr="00F05E81" w:rsidRDefault="00D92D7E" w:rsidP="00D92D7E">
      <w:pPr>
        <w:numPr>
          <w:ilvl w:val="0"/>
          <w:numId w:val="10"/>
        </w:numPr>
        <w:tabs>
          <w:tab w:val="left" w:pos="9214"/>
          <w:tab w:val="left" w:pos="9356"/>
        </w:tabs>
        <w:spacing w:line="247" w:lineRule="auto"/>
        <w:ind w:right="-26"/>
        <w:rPr>
          <w:rFonts w:ascii="Times New Roman" w:hAnsi="Times New Roman" w:cs="Times New Roman"/>
          <w:sz w:val="24"/>
          <w:szCs w:val="24"/>
        </w:rPr>
      </w:pPr>
      <w:r w:rsidRPr="00F05E81">
        <w:rPr>
          <w:rFonts w:ascii="Times New Roman" w:hAnsi="Times New Roman" w:cs="Times New Roman"/>
          <w:sz w:val="24"/>
          <w:szCs w:val="24"/>
        </w:rPr>
        <w:t xml:space="preserve">Managing Director, BMSICL reserves the right to reject any or all the applications without assigning any reason. </w:t>
      </w:r>
    </w:p>
    <w:p w14:paraId="59BDA85D" w14:textId="77777777" w:rsidR="00D92D7E" w:rsidRPr="00F05E81" w:rsidRDefault="00D92D7E" w:rsidP="00D92D7E">
      <w:pPr>
        <w:tabs>
          <w:tab w:val="left" w:pos="9214"/>
          <w:tab w:val="left" w:pos="9356"/>
        </w:tabs>
        <w:ind w:left="0" w:right="-26" w:firstLine="0"/>
        <w:rPr>
          <w:rFonts w:ascii="Times New Roman" w:hAnsi="Times New Roman" w:cs="Times New Roman"/>
          <w:sz w:val="24"/>
          <w:szCs w:val="24"/>
        </w:rPr>
      </w:pPr>
    </w:p>
    <w:p w14:paraId="5BF0E388" w14:textId="4996CA1E" w:rsidR="00D92D7E" w:rsidRPr="00F05E81" w:rsidRDefault="00D92D7E" w:rsidP="00D92D7E">
      <w:pPr>
        <w:tabs>
          <w:tab w:val="left" w:pos="9214"/>
        </w:tabs>
        <w:spacing w:line="256" w:lineRule="auto"/>
        <w:ind w:left="270" w:right="-26" w:firstLine="0"/>
        <w:rPr>
          <w:rFonts w:ascii="Times New Roman" w:hAnsi="Times New Roman" w:cs="Times New Roman"/>
          <w:b/>
          <w:sz w:val="24"/>
          <w:szCs w:val="24"/>
        </w:rPr>
      </w:pPr>
      <w:r w:rsidRPr="00F05E81">
        <w:rPr>
          <w:rFonts w:ascii="Times New Roman" w:hAnsi="Times New Roman" w:cs="Times New Roman"/>
          <w:b/>
          <w:sz w:val="24"/>
          <w:szCs w:val="24"/>
        </w:rPr>
        <w:t>Note</w:t>
      </w:r>
      <w:r w:rsidRPr="00F05E81">
        <w:rPr>
          <w:rFonts w:ascii="Times New Roman" w:hAnsi="Times New Roman" w:cs="Times New Roman"/>
          <w:sz w:val="24"/>
          <w:szCs w:val="24"/>
        </w:rPr>
        <w:t xml:space="preserve">- Changes suggested by prospective bidder in Pre-Bid meeting may be incorporated in the tender document at the sole discretion of the tender inviting authority and for which corrigendum will be issued separately and uploaded on the website </w:t>
      </w:r>
      <w:hyperlink r:id="rId15" w:history="1">
        <w:r w:rsidRPr="00F05E81">
          <w:rPr>
            <w:rStyle w:val="Hyperlink"/>
            <w:rFonts w:ascii="Times New Roman" w:hAnsi="Times New Roman" w:cs="Times New Roman"/>
            <w:sz w:val="24"/>
            <w:szCs w:val="24"/>
          </w:rPr>
          <w:t>https://eproc2.bihar.gov.in</w:t>
        </w:r>
      </w:hyperlink>
      <w:r w:rsidR="004C3251" w:rsidRPr="00F05E81">
        <w:rPr>
          <w:rStyle w:val="Hyperlink"/>
          <w:rFonts w:ascii="Times New Roman" w:hAnsi="Times New Roman" w:cs="Times New Roman"/>
          <w:sz w:val="24"/>
          <w:szCs w:val="24"/>
        </w:rPr>
        <w:t xml:space="preserve"> &amp; www.bmsicl</w:t>
      </w:r>
      <w:r w:rsidR="002B3AF7" w:rsidRPr="00F05E81">
        <w:rPr>
          <w:rStyle w:val="Hyperlink"/>
          <w:rFonts w:ascii="Times New Roman" w:hAnsi="Times New Roman" w:cs="Times New Roman"/>
          <w:sz w:val="24"/>
          <w:szCs w:val="24"/>
        </w:rPr>
        <w:t>.</w:t>
      </w:r>
      <w:r w:rsidR="004C3251" w:rsidRPr="00F05E81">
        <w:rPr>
          <w:rStyle w:val="Hyperlink"/>
          <w:rFonts w:ascii="Times New Roman" w:hAnsi="Times New Roman" w:cs="Times New Roman"/>
          <w:sz w:val="24"/>
          <w:szCs w:val="24"/>
        </w:rPr>
        <w:t>gov.in</w:t>
      </w:r>
    </w:p>
    <w:p w14:paraId="4355B9E3" w14:textId="77777777" w:rsidR="00D92D7E" w:rsidRPr="00F05E81" w:rsidRDefault="00D92D7E" w:rsidP="00D92D7E">
      <w:pPr>
        <w:spacing w:line="256" w:lineRule="auto"/>
        <w:ind w:right="1179"/>
        <w:rPr>
          <w:rFonts w:ascii="Times New Roman" w:hAnsi="Times New Roman" w:cs="Times New Roman"/>
          <w:b/>
          <w:sz w:val="24"/>
          <w:szCs w:val="24"/>
        </w:rPr>
      </w:pPr>
      <w:r w:rsidRPr="00F05E81">
        <w:rPr>
          <w:rFonts w:ascii="Times New Roman" w:hAnsi="Times New Roman" w:cs="Times New Roman"/>
          <w:b/>
          <w:sz w:val="24"/>
          <w:szCs w:val="24"/>
        </w:rPr>
        <w:t xml:space="preserve">                                                                                                                 </w:t>
      </w:r>
    </w:p>
    <w:p w14:paraId="4AC91F5E" w14:textId="12E810F0" w:rsidR="00D92D7E" w:rsidRPr="00F05E81" w:rsidRDefault="007B23C4" w:rsidP="00D92D7E">
      <w:pPr>
        <w:spacing w:line="256" w:lineRule="auto"/>
        <w:ind w:left="7470" w:right="1179" w:hanging="360"/>
        <w:rPr>
          <w:rFonts w:ascii="Times New Roman" w:hAnsi="Times New Roman" w:cs="Times New Roman"/>
          <w:b/>
          <w:sz w:val="24"/>
          <w:szCs w:val="24"/>
        </w:rPr>
      </w:pPr>
      <w:r w:rsidRPr="00F05E81">
        <w:rPr>
          <w:rFonts w:ascii="Times New Roman" w:hAnsi="Times New Roman" w:cs="Times New Roman"/>
          <w:b/>
          <w:sz w:val="40"/>
          <w:szCs w:val="40"/>
        </w:rPr>
        <w:t xml:space="preserve">       </w:t>
      </w:r>
      <w:r w:rsidR="00D92D7E" w:rsidRPr="00F05E81">
        <w:rPr>
          <w:rFonts w:ascii="Times New Roman" w:hAnsi="Times New Roman" w:cs="Times New Roman"/>
          <w:b/>
          <w:sz w:val="24"/>
          <w:szCs w:val="24"/>
        </w:rPr>
        <w:t xml:space="preserve">             </w:t>
      </w:r>
      <w:r w:rsidR="00CD6078">
        <w:rPr>
          <w:rFonts w:ascii="Times New Roman" w:hAnsi="Times New Roman" w:cs="Times New Roman"/>
          <w:b/>
          <w:sz w:val="24"/>
          <w:szCs w:val="24"/>
        </w:rPr>
        <w:t xml:space="preserve">                 </w:t>
      </w:r>
      <w:r w:rsidR="00D92D7E" w:rsidRPr="00F05E81">
        <w:rPr>
          <w:rFonts w:ascii="Times New Roman" w:hAnsi="Times New Roman" w:cs="Times New Roman"/>
          <w:b/>
          <w:sz w:val="24"/>
          <w:szCs w:val="24"/>
        </w:rPr>
        <w:t xml:space="preserve">                                                                        </w:t>
      </w:r>
    </w:p>
    <w:p w14:paraId="20C53430" w14:textId="1E8A196F" w:rsidR="00D92D7E" w:rsidRPr="00F05E81" w:rsidRDefault="00D92D7E" w:rsidP="00D92D7E">
      <w:pPr>
        <w:spacing w:line="256" w:lineRule="auto"/>
        <w:ind w:right="-1"/>
        <w:jc w:val="center"/>
        <w:rPr>
          <w:rFonts w:ascii="Times New Roman" w:hAnsi="Times New Roman" w:cs="Times New Roman"/>
          <w:sz w:val="24"/>
          <w:szCs w:val="24"/>
        </w:rPr>
      </w:pPr>
      <w:r w:rsidRPr="00F05E81">
        <w:rPr>
          <w:rFonts w:ascii="Times New Roman" w:hAnsi="Times New Roman" w:cs="Times New Roman"/>
          <w:b/>
          <w:sz w:val="24"/>
          <w:szCs w:val="24"/>
        </w:rPr>
        <w:t xml:space="preserve">                                                                       </w:t>
      </w:r>
      <w:r w:rsidR="008B4299">
        <w:rPr>
          <w:rFonts w:ascii="Times New Roman" w:hAnsi="Times New Roman" w:cs="Times New Roman"/>
          <w:b/>
          <w:sz w:val="24"/>
          <w:szCs w:val="24"/>
        </w:rPr>
        <w:t xml:space="preserve">                           </w:t>
      </w:r>
      <w:r w:rsidR="00584408" w:rsidRPr="00F05E81">
        <w:rPr>
          <w:rFonts w:ascii="Times New Roman" w:hAnsi="Times New Roman" w:cs="Times New Roman"/>
          <w:b/>
          <w:sz w:val="24"/>
          <w:szCs w:val="24"/>
        </w:rPr>
        <w:t xml:space="preserve">  </w:t>
      </w:r>
      <w:r w:rsidRPr="00F05E81">
        <w:rPr>
          <w:rFonts w:ascii="Times New Roman" w:hAnsi="Times New Roman" w:cs="Times New Roman"/>
          <w:b/>
          <w:sz w:val="24"/>
          <w:szCs w:val="24"/>
        </w:rPr>
        <w:t xml:space="preserve"> GM (Procurement)</w:t>
      </w:r>
    </w:p>
    <w:p w14:paraId="0B591801" w14:textId="64D871B4" w:rsidR="00A35EDD" w:rsidRPr="00F05E81" w:rsidRDefault="00D92D7E" w:rsidP="00DF2964">
      <w:pPr>
        <w:spacing w:line="256" w:lineRule="auto"/>
        <w:ind w:right="-1"/>
        <w:jc w:val="center"/>
        <w:rPr>
          <w:rFonts w:ascii="Times New Roman" w:hAnsi="Times New Roman" w:cs="Times New Roman"/>
          <w:sz w:val="24"/>
          <w:szCs w:val="24"/>
        </w:rPr>
      </w:pPr>
      <w:r w:rsidRPr="00F05E81">
        <w:rPr>
          <w:rFonts w:ascii="Times New Roman" w:hAnsi="Times New Roman" w:cs="Times New Roman"/>
          <w:b/>
          <w:sz w:val="24"/>
          <w:szCs w:val="24"/>
        </w:rPr>
        <w:t xml:space="preserve">                                                                                                       </w:t>
      </w:r>
      <w:r w:rsidR="008B4299">
        <w:rPr>
          <w:rFonts w:ascii="Times New Roman" w:hAnsi="Times New Roman" w:cs="Times New Roman"/>
          <w:b/>
          <w:sz w:val="24"/>
          <w:szCs w:val="24"/>
        </w:rPr>
        <w:t xml:space="preserve"> </w:t>
      </w:r>
      <w:r w:rsidR="00584408" w:rsidRPr="00F05E81">
        <w:rPr>
          <w:rFonts w:ascii="Times New Roman" w:hAnsi="Times New Roman" w:cs="Times New Roman"/>
          <w:b/>
          <w:sz w:val="24"/>
          <w:szCs w:val="24"/>
        </w:rPr>
        <w:t xml:space="preserve"> </w:t>
      </w:r>
      <w:r w:rsidR="00DF2964">
        <w:rPr>
          <w:rFonts w:ascii="Times New Roman" w:hAnsi="Times New Roman" w:cs="Times New Roman"/>
          <w:b/>
          <w:sz w:val="24"/>
          <w:szCs w:val="24"/>
        </w:rPr>
        <w:t xml:space="preserve"> BMSICL, Patna</w:t>
      </w:r>
    </w:p>
    <w:sectPr w:rsidR="00A35EDD" w:rsidRPr="00F05E81" w:rsidSect="00522049">
      <w:footerReference w:type="default" r:id="rId16"/>
      <w:pgSz w:w="11906" w:h="16838"/>
      <w:pgMar w:top="900" w:right="926" w:bottom="821" w:left="1440" w:header="792" w:footer="19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888C86" w14:textId="77777777" w:rsidR="00F8123E" w:rsidRDefault="00F8123E" w:rsidP="009000DC">
      <w:pPr>
        <w:spacing w:line="240" w:lineRule="auto"/>
      </w:pPr>
      <w:r>
        <w:separator/>
      </w:r>
    </w:p>
  </w:endnote>
  <w:endnote w:type="continuationSeparator" w:id="0">
    <w:p w14:paraId="6E486127" w14:textId="77777777" w:rsidR="00F8123E" w:rsidRDefault="00F8123E" w:rsidP="009000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B97799" w14:textId="77777777" w:rsidR="001231DE" w:rsidRDefault="001231DE">
    <w:pPr>
      <w:pStyle w:val="Footer"/>
      <w:jc w:val="center"/>
      <w:rPr>
        <w:color w:val="5B9BD5" w:themeColor="accent1"/>
      </w:rPr>
    </w:pPr>
  </w:p>
  <w:p w14:paraId="4A2E00C6" w14:textId="77777777" w:rsidR="00405B7B" w:rsidRDefault="00405B7B">
    <w:pPr>
      <w:pStyle w:val="Footer"/>
      <w:jc w:val="center"/>
      <w:rPr>
        <w:color w:val="5B9BD5" w:themeColor="accent1"/>
      </w:rPr>
    </w:pPr>
    <w:r>
      <w:rPr>
        <w:color w:val="5B9BD5" w:themeColor="accent1"/>
      </w:rPr>
      <w:t xml:space="preserve">Page </w:t>
    </w:r>
    <w:r>
      <w:rPr>
        <w:color w:val="5B9BD5" w:themeColor="accent1"/>
      </w:rPr>
      <w:fldChar w:fldCharType="begin"/>
    </w:r>
    <w:r>
      <w:rPr>
        <w:color w:val="5B9BD5" w:themeColor="accent1"/>
      </w:rPr>
      <w:instrText xml:space="preserve"> PAGE  \* Arabic  \* MERGEFORMAT </w:instrText>
    </w:r>
    <w:r>
      <w:rPr>
        <w:color w:val="5B9BD5" w:themeColor="accent1"/>
      </w:rPr>
      <w:fldChar w:fldCharType="separate"/>
    </w:r>
    <w:r w:rsidR="00C75B81">
      <w:rPr>
        <w:noProof/>
        <w:color w:val="5B9BD5" w:themeColor="accent1"/>
      </w:rPr>
      <w:t>1</w:t>
    </w:r>
    <w:r>
      <w:rPr>
        <w:color w:val="5B9BD5" w:themeColor="accent1"/>
      </w:rPr>
      <w:fldChar w:fldCharType="end"/>
    </w:r>
    <w:r>
      <w:rPr>
        <w:color w:val="5B9BD5" w:themeColor="accent1"/>
      </w:rPr>
      <w:t xml:space="preserve"> of </w:t>
    </w:r>
    <w:r>
      <w:rPr>
        <w:color w:val="5B9BD5" w:themeColor="accent1"/>
      </w:rPr>
      <w:fldChar w:fldCharType="begin"/>
    </w:r>
    <w:r>
      <w:rPr>
        <w:color w:val="5B9BD5" w:themeColor="accent1"/>
      </w:rPr>
      <w:instrText xml:space="preserve"> NUMPAGES  \* Arabic  \* MERGEFORMAT </w:instrText>
    </w:r>
    <w:r>
      <w:rPr>
        <w:color w:val="5B9BD5" w:themeColor="accent1"/>
      </w:rPr>
      <w:fldChar w:fldCharType="separate"/>
    </w:r>
    <w:r w:rsidR="00C75B81">
      <w:rPr>
        <w:noProof/>
        <w:color w:val="5B9BD5" w:themeColor="accent1"/>
      </w:rPr>
      <w:t>2</w:t>
    </w:r>
    <w:r>
      <w:rPr>
        <w:color w:val="5B9BD5" w:themeColor="accent1"/>
      </w:rPr>
      <w:fldChar w:fldCharType="end"/>
    </w:r>
  </w:p>
  <w:p w14:paraId="61E07DC0" w14:textId="77777777" w:rsidR="009D06D4" w:rsidRDefault="009D06D4" w:rsidP="009D06D4">
    <w:pPr>
      <w:pStyle w:val="Footer"/>
      <w:ind w:lef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EC3B82" w14:textId="77777777" w:rsidR="00F8123E" w:rsidRDefault="00F8123E" w:rsidP="009000DC">
      <w:pPr>
        <w:spacing w:line="240" w:lineRule="auto"/>
      </w:pPr>
      <w:r>
        <w:separator/>
      </w:r>
    </w:p>
  </w:footnote>
  <w:footnote w:type="continuationSeparator" w:id="0">
    <w:p w14:paraId="072B57BE" w14:textId="77777777" w:rsidR="00F8123E" w:rsidRDefault="00F8123E" w:rsidP="009000D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746C25"/>
    <w:multiLevelType w:val="hybridMultilevel"/>
    <w:tmpl w:val="098A5FE4"/>
    <w:lvl w:ilvl="0" w:tplc="A294B602">
      <w:start w:val="1"/>
      <w:numFmt w:val="decimal"/>
      <w:lvlText w:val="%1."/>
      <w:lvlJc w:val="left"/>
      <w:pPr>
        <w:ind w:left="720" w:hanging="360"/>
      </w:pPr>
      <w:rPr>
        <w:rFonts w:hint="default"/>
        <w:b w:val="0"/>
        <w:color w:val="auto"/>
      </w:rPr>
    </w:lvl>
    <w:lvl w:ilvl="1" w:tplc="23D4EAAA">
      <w:start w:val="1"/>
      <w:numFmt w:val="decimal"/>
      <w:lvlText w:val="%2."/>
      <w:lvlJc w:val="left"/>
      <w:pPr>
        <w:ind w:left="1440" w:hanging="360"/>
      </w:pPr>
      <w:rPr>
        <w:rFonts w:hint="default"/>
        <w:color w:val="auto"/>
      </w:rPr>
    </w:lvl>
    <w:lvl w:ilvl="2" w:tplc="F4923F5A">
      <w:start w:val="1"/>
      <w:numFmt w:val="lowerRoman"/>
      <w:lvlText w:val="%3."/>
      <w:lvlJc w:val="left"/>
      <w:pPr>
        <w:ind w:left="2700" w:hanging="720"/>
      </w:pPr>
      <w:rPr>
        <w:rFonts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3E017A49"/>
    <w:multiLevelType w:val="hybridMultilevel"/>
    <w:tmpl w:val="703C45D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3E5C1A9A"/>
    <w:multiLevelType w:val="hybridMultilevel"/>
    <w:tmpl w:val="2EDE822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7B1C7DC2">
      <w:start w:val="1"/>
      <w:numFmt w:val="lowerRoman"/>
      <w:lvlText w:val="%3."/>
      <w:lvlJc w:val="right"/>
      <w:pPr>
        <w:ind w:left="1031" w:hanging="180"/>
      </w:pPr>
      <w:rPr>
        <w:b w:val="0"/>
        <w:bCs w:val="0"/>
        <w:sz w:val="24"/>
        <w:szCs w:val="24"/>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4B595C61"/>
    <w:multiLevelType w:val="hybridMultilevel"/>
    <w:tmpl w:val="169CB4FA"/>
    <w:lvl w:ilvl="0" w:tplc="7C60CCB4">
      <w:start w:val="1"/>
      <w:numFmt w:val="decimal"/>
      <w:lvlText w:val="%1."/>
      <w:lvlJc w:val="left"/>
      <w:pPr>
        <w:ind w:left="720" w:hanging="360"/>
      </w:pPr>
      <w:rPr>
        <w:rFonts w:hint="default"/>
        <w:b/>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4FDA3450"/>
    <w:multiLevelType w:val="hybridMultilevel"/>
    <w:tmpl w:val="F3383B34"/>
    <w:lvl w:ilvl="0" w:tplc="8AAED550">
      <w:start w:val="1"/>
      <w:numFmt w:val="decimal"/>
      <w:lvlText w:val="%1."/>
      <w:lvlJc w:val="left"/>
      <w:pPr>
        <w:ind w:left="630" w:hanging="360"/>
      </w:pPr>
      <w:rPr>
        <w:rFonts w:hint="default"/>
      </w:r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abstractNum w:abstractNumId="5" w15:restartNumberingAfterBreak="0">
    <w:nsid w:val="60CA7488"/>
    <w:multiLevelType w:val="hybridMultilevel"/>
    <w:tmpl w:val="694C24E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64414E46"/>
    <w:multiLevelType w:val="hybridMultilevel"/>
    <w:tmpl w:val="4A98307A"/>
    <w:lvl w:ilvl="0" w:tplc="0CB844EE">
      <w:start w:val="1"/>
      <w:numFmt w:val="decimal"/>
      <w:lvlText w:val="%1."/>
      <w:lvlJc w:val="left"/>
      <w:pPr>
        <w:ind w:left="27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CD4639E">
      <w:start w:val="1"/>
      <w:numFmt w:val="lowerLetter"/>
      <w:lvlText w:val="%2"/>
      <w:lvlJc w:val="left"/>
      <w:pPr>
        <w:ind w:left="106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C3420E8">
      <w:start w:val="1"/>
      <w:numFmt w:val="lowerRoman"/>
      <w:lvlText w:val="%3"/>
      <w:lvlJc w:val="left"/>
      <w:pPr>
        <w:ind w:left="178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8041246">
      <w:start w:val="1"/>
      <w:numFmt w:val="decimal"/>
      <w:lvlText w:val="%4"/>
      <w:lvlJc w:val="left"/>
      <w:pPr>
        <w:ind w:left="250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4E2328C">
      <w:start w:val="1"/>
      <w:numFmt w:val="lowerLetter"/>
      <w:lvlText w:val="%5"/>
      <w:lvlJc w:val="left"/>
      <w:pPr>
        <w:ind w:left="322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7944A1BA">
      <w:start w:val="1"/>
      <w:numFmt w:val="lowerRoman"/>
      <w:lvlText w:val="%6"/>
      <w:lvlJc w:val="left"/>
      <w:pPr>
        <w:ind w:left="394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806E280">
      <w:start w:val="1"/>
      <w:numFmt w:val="decimal"/>
      <w:lvlText w:val="%7"/>
      <w:lvlJc w:val="left"/>
      <w:pPr>
        <w:ind w:left="466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6EC03EE">
      <w:start w:val="1"/>
      <w:numFmt w:val="lowerLetter"/>
      <w:lvlText w:val="%8"/>
      <w:lvlJc w:val="left"/>
      <w:pPr>
        <w:ind w:left="538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946A972">
      <w:start w:val="1"/>
      <w:numFmt w:val="lowerRoman"/>
      <w:lvlText w:val="%9"/>
      <w:lvlJc w:val="left"/>
      <w:pPr>
        <w:ind w:left="610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71663548"/>
    <w:multiLevelType w:val="hybridMultilevel"/>
    <w:tmpl w:val="B33A3DD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74071270"/>
    <w:multiLevelType w:val="hybridMultilevel"/>
    <w:tmpl w:val="7A14F00C"/>
    <w:lvl w:ilvl="0" w:tplc="AB0A1ADC">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6"/>
  </w:num>
  <w:num w:numId="2">
    <w:abstractNumId w:val="7"/>
  </w:num>
  <w:num w:numId="3">
    <w:abstractNumId w:val="0"/>
  </w:num>
  <w:num w:numId="4">
    <w:abstractNumId w:val="1"/>
  </w:num>
  <w:num w:numId="5">
    <w:abstractNumId w:val="8"/>
  </w:num>
  <w:num w:numId="6">
    <w:abstractNumId w:val="2"/>
  </w:num>
  <w:num w:numId="7">
    <w:abstractNumId w:val="5"/>
  </w:num>
  <w:num w:numId="8">
    <w:abstractNumId w:val="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0FE"/>
    <w:rsid w:val="00001C77"/>
    <w:rsid w:val="00003DE7"/>
    <w:rsid w:val="000060F1"/>
    <w:rsid w:val="00011CE8"/>
    <w:rsid w:val="000147B9"/>
    <w:rsid w:val="000153A7"/>
    <w:rsid w:val="000154D4"/>
    <w:rsid w:val="000154FD"/>
    <w:rsid w:val="00016D4C"/>
    <w:rsid w:val="0002107B"/>
    <w:rsid w:val="00021AC2"/>
    <w:rsid w:val="00022F26"/>
    <w:rsid w:val="000233F4"/>
    <w:rsid w:val="00023548"/>
    <w:rsid w:val="00024749"/>
    <w:rsid w:val="00024F78"/>
    <w:rsid w:val="000250FE"/>
    <w:rsid w:val="000266AD"/>
    <w:rsid w:val="00026D9C"/>
    <w:rsid w:val="00030BB7"/>
    <w:rsid w:val="00034F8A"/>
    <w:rsid w:val="000379B8"/>
    <w:rsid w:val="00042FE5"/>
    <w:rsid w:val="000432CB"/>
    <w:rsid w:val="0004664E"/>
    <w:rsid w:val="000469B2"/>
    <w:rsid w:val="00046E4B"/>
    <w:rsid w:val="00047C4D"/>
    <w:rsid w:val="000500F0"/>
    <w:rsid w:val="0005131F"/>
    <w:rsid w:val="00051755"/>
    <w:rsid w:val="00053014"/>
    <w:rsid w:val="00053907"/>
    <w:rsid w:val="00053AA8"/>
    <w:rsid w:val="00053C49"/>
    <w:rsid w:val="000544C7"/>
    <w:rsid w:val="00056B50"/>
    <w:rsid w:val="000572B5"/>
    <w:rsid w:val="00057AE8"/>
    <w:rsid w:val="00057E5F"/>
    <w:rsid w:val="00057EB7"/>
    <w:rsid w:val="000614F0"/>
    <w:rsid w:val="0006210B"/>
    <w:rsid w:val="000629E1"/>
    <w:rsid w:val="000639B5"/>
    <w:rsid w:val="00066CBD"/>
    <w:rsid w:val="00067B9D"/>
    <w:rsid w:val="00067CF7"/>
    <w:rsid w:val="00071A0E"/>
    <w:rsid w:val="00081713"/>
    <w:rsid w:val="000838BA"/>
    <w:rsid w:val="0008438F"/>
    <w:rsid w:val="000866BF"/>
    <w:rsid w:val="00087390"/>
    <w:rsid w:val="00090493"/>
    <w:rsid w:val="00090C37"/>
    <w:rsid w:val="00091643"/>
    <w:rsid w:val="00091C72"/>
    <w:rsid w:val="00092D65"/>
    <w:rsid w:val="00092ECF"/>
    <w:rsid w:val="00093065"/>
    <w:rsid w:val="0009374A"/>
    <w:rsid w:val="00097906"/>
    <w:rsid w:val="000A1153"/>
    <w:rsid w:val="000A33F2"/>
    <w:rsid w:val="000B33E7"/>
    <w:rsid w:val="000B456F"/>
    <w:rsid w:val="000B461E"/>
    <w:rsid w:val="000B4E51"/>
    <w:rsid w:val="000B71E9"/>
    <w:rsid w:val="000C0186"/>
    <w:rsid w:val="000C0372"/>
    <w:rsid w:val="000C4252"/>
    <w:rsid w:val="000C4255"/>
    <w:rsid w:val="000C4509"/>
    <w:rsid w:val="000C4FE6"/>
    <w:rsid w:val="000C6736"/>
    <w:rsid w:val="000C70EC"/>
    <w:rsid w:val="000C7CE8"/>
    <w:rsid w:val="000D00B1"/>
    <w:rsid w:val="000D00FA"/>
    <w:rsid w:val="000D06A6"/>
    <w:rsid w:val="000D14E6"/>
    <w:rsid w:val="000D16E7"/>
    <w:rsid w:val="000D4960"/>
    <w:rsid w:val="000D6277"/>
    <w:rsid w:val="000D7DA6"/>
    <w:rsid w:val="000E04F2"/>
    <w:rsid w:val="000E0EDC"/>
    <w:rsid w:val="000E2D3B"/>
    <w:rsid w:val="000E37E0"/>
    <w:rsid w:val="000E39B2"/>
    <w:rsid w:val="000E3BF6"/>
    <w:rsid w:val="000E56DF"/>
    <w:rsid w:val="000E583B"/>
    <w:rsid w:val="000E6BD4"/>
    <w:rsid w:val="000F035E"/>
    <w:rsid w:val="000F036E"/>
    <w:rsid w:val="000F06D8"/>
    <w:rsid w:val="000F14C8"/>
    <w:rsid w:val="000F2704"/>
    <w:rsid w:val="000F5223"/>
    <w:rsid w:val="000F6B15"/>
    <w:rsid w:val="001013BC"/>
    <w:rsid w:val="001015F1"/>
    <w:rsid w:val="00101916"/>
    <w:rsid w:val="001020E9"/>
    <w:rsid w:val="0010314A"/>
    <w:rsid w:val="00103484"/>
    <w:rsid w:val="00104134"/>
    <w:rsid w:val="001056B5"/>
    <w:rsid w:val="00110201"/>
    <w:rsid w:val="00110CB2"/>
    <w:rsid w:val="00110E30"/>
    <w:rsid w:val="00110E77"/>
    <w:rsid w:val="0011347F"/>
    <w:rsid w:val="0011393F"/>
    <w:rsid w:val="00115977"/>
    <w:rsid w:val="00115A76"/>
    <w:rsid w:val="00116267"/>
    <w:rsid w:val="00116E38"/>
    <w:rsid w:val="00117400"/>
    <w:rsid w:val="00117A4E"/>
    <w:rsid w:val="00122A93"/>
    <w:rsid w:val="001231DE"/>
    <w:rsid w:val="00123566"/>
    <w:rsid w:val="00124E7F"/>
    <w:rsid w:val="00125529"/>
    <w:rsid w:val="00125936"/>
    <w:rsid w:val="0013030D"/>
    <w:rsid w:val="001325D0"/>
    <w:rsid w:val="00132D75"/>
    <w:rsid w:val="001330D6"/>
    <w:rsid w:val="001344F7"/>
    <w:rsid w:val="00135F3E"/>
    <w:rsid w:val="00136058"/>
    <w:rsid w:val="00136CB2"/>
    <w:rsid w:val="00136E19"/>
    <w:rsid w:val="00140682"/>
    <w:rsid w:val="00140F72"/>
    <w:rsid w:val="00141B4D"/>
    <w:rsid w:val="00141F97"/>
    <w:rsid w:val="00141FCD"/>
    <w:rsid w:val="00143471"/>
    <w:rsid w:val="001438FD"/>
    <w:rsid w:val="001448CC"/>
    <w:rsid w:val="001452B6"/>
    <w:rsid w:val="001457A5"/>
    <w:rsid w:val="00147576"/>
    <w:rsid w:val="00147B65"/>
    <w:rsid w:val="001516D7"/>
    <w:rsid w:val="00153CF7"/>
    <w:rsid w:val="00154318"/>
    <w:rsid w:val="00154BBE"/>
    <w:rsid w:val="00157BB2"/>
    <w:rsid w:val="001600BF"/>
    <w:rsid w:val="0016188D"/>
    <w:rsid w:val="0016235C"/>
    <w:rsid w:val="00163892"/>
    <w:rsid w:val="00165215"/>
    <w:rsid w:val="00170D5D"/>
    <w:rsid w:val="0017112C"/>
    <w:rsid w:val="00171DBD"/>
    <w:rsid w:val="00172C0A"/>
    <w:rsid w:val="001739E8"/>
    <w:rsid w:val="00173FC7"/>
    <w:rsid w:val="0017420F"/>
    <w:rsid w:val="00175421"/>
    <w:rsid w:val="00175C67"/>
    <w:rsid w:val="00176AEE"/>
    <w:rsid w:val="00187440"/>
    <w:rsid w:val="00187F0D"/>
    <w:rsid w:val="001923A0"/>
    <w:rsid w:val="00193472"/>
    <w:rsid w:val="00194B39"/>
    <w:rsid w:val="001A12C7"/>
    <w:rsid w:val="001A3927"/>
    <w:rsid w:val="001A41E0"/>
    <w:rsid w:val="001A4B40"/>
    <w:rsid w:val="001A7EA5"/>
    <w:rsid w:val="001B12CE"/>
    <w:rsid w:val="001B1ECA"/>
    <w:rsid w:val="001B273C"/>
    <w:rsid w:val="001B3BB3"/>
    <w:rsid w:val="001B46C7"/>
    <w:rsid w:val="001C183B"/>
    <w:rsid w:val="001C29A8"/>
    <w:rsid w:val="001C42A9"/>
    <w:rsid w:val="001C62EB"/>
    <w:rsid w:val="001C640E"/>
    <w:rsid w:val="001C66DD"/>
    <w:rsid w:val="001D2C8C"/>
    <w:rsid w:val="001D64AC"/>
    <w:rsid w:val="001D6FE8"/>
    <w:rsid w:val="001E1FC2"/>
    <w:rsid w:val="001E26A4"/>
    <w:rsid w:val="001E333E"/>
    <w:rsid w:val="001E5B38"/>
    <w:rsid w:val="001E5EF2"/>
    <w:rsid w:val="001F3C43"/>
    <w:rsid w:val="001F4333"/>
    <w:rsid w:val="001F5C19"/>
    <w:rsid w:val="001F5F6E"/>
    <w:rsid w:val="001F6B93"/>
    <w:rsid w:val="001F708A"/>
    <w:rsid w:val="00200223"/>
    <w:rsid w:val="00201944"/>
    <w:rsid w:val="00205722"/>
    <w:rsid w:val="0020690B"/>
    <w:rsid w:val="00206B72"/>
    <w:rsid w:val="00210EA6"/>
    <w:rsid w:val="00211051"/>
    <w:rsid w:val="00211A57"/>
    <w:rsid w:val="002120B9"/>
    <w:rsid w:val="00213229"/>
    <w:rsid w:val="00215AF8"/>
    <w:rsid w:val="00215B0A"/>
    <w:rsid w:val="00216373"/>
    <w:rsid w:val="002177C6"/>
    <w:rsid w:val="00217B48"/>
    <w:rsid w:val="002211CC"/>
    <w:rsid w:val="00222BB0"/>
    <w:rsid w:val="00224705"/>
    <w:rsid w:val="00225439"/>
    <w:rsid w:val="00226150"/>
    <w:rsid w:val="00231126"/>
    <w:rsid w:val="0023115C"/>
    <w:rsid w:val="00235DDF"/>
    <w:rsid w:val="00236D2E"/>
    <w:rsid w:val="00237B6A"/>
    <w:rsid w:val="00241EBE"/>
    <w:rsid w:val="00242A29"/>
    <w:rsid w:val="00243816"/>
    <w:rsid w:val="00244EF8"/>
    <w:rsid w:val="00247F45"/>
    <w:rsid w:val="002513B5"/>
    <w:rsid w:val="002515B4"/>
    <w:rsid w:val="00251735"/>
    <w:rsid w:val="00252F96"/>
    <w:rsid w:val="0025384D"/>
    <w:rsid w:val="0025558C"/>
    <w:rsid w:val="00256665"/>
    <w:rsid w:val="00257819"/>
    <w:rsid w:val="002606D9"/>
    <w:rsid w:val="00261A10"/>
    <w:rsid w:val="0026224D"/>
    <w:rsid w:val="00263DCD"/>
    <w:rsid w:val="00267325"/>
    <w:rsid w:val="00267952"/>
    <w:rsid w:val="002704EA"/>
    <w:rsid w:val="0027249E"/>
    <w:rsid w:val="002734F1"/>
    <w:rsid w:val="00276765"/>
    <w:rsid w:val="00277A2B"/>
    <w:rsid w:val="0028046A"/>
    <w:rsid w:val="0028269C"/>
    <w:rsid w:val="0028284F"/>
    <w:rsid w:val="002832A0"/>
    <w:rsid w:val="0028410B"/>
    <w:rsid w:val="00286BF4"/>
    <w:rsid w:val="002872E7"/>
    <w:rsid w:val="002904F5"/>
    <w:rsid w:val="00291FF2"/>
    <w:rsid w:val="00292C02"/>
    <w:rsid w:val="00296809"/>
    <w:rsid w:val="00297996"/>
    <w:rsid w:val="002A1644"/>
    <w:rsid w:val="002A1C14"/>
    <w:rsid w:val="002A5E55"/>
    <w:rsid w:val="002A63E9"/>
    <w:rsid w:val="002A6CCD"/>
    <w:rsid w:val="002A78DE"/>
    <w:rsid w:val="002B16DC"/>
    <w:rsid w:val="002B1725"/>
    <w:rsid w:val="002B23FA"/>
    <w:rsid w:val="002B2671"/>
    <w:rsid w:val="002B2EF8"/>
    <w:rsid w:val="002B3086"/>
    <w:rsid w:val="002B34AA"/>
    <w:rsid w:val="002B34DD"/>
    <w:rsid w:val="002B3AF7"/>
    <w:rsid w:val="002B4DFA"/>
    <w:rsid w:val="002B6F66"/>
    <w:rsid w:val="002B7823"/>
    <w:rsid w:val="002B79CA"/>
    <w:rsid w:val="002C33A1"/>
    <w:rsid w:val="002C6219"/>
    <w:rsid w:val="002D194A"/>
    <w:rsid w:val="002D29BD"/>
    <w:rsid w:val="002D2A81"/>
    <w:rsid w:val="002D4222"/>
    <w:rsid w:val="002D4DD3"/>
    <w:rsid w:val="002D5678"/>
    <w:rsid w:val="002D653A"/>
    <w:rsid w:val="002D7FB8"/>
    <w:rsid w:val="002E02A0"/>
    <w:rsid w:val="002E0A38"/>
    <w:rsid w:val="002E21C9"/>
    <w:rsid w:val="002E2291"/>
    <w:rsid w:val="002E437F"/>
    <w:rsid w:val="002E7D17"/>
    <w:rsid w:val="002F0521"/>
    <w:rsid w:val="002F159A"/>
    <w:rsid w:val="002F1BD1"/>
    <w:rsid w:val="002F2717"/>
    <w:rsid w:val="002F2BC4"/>
    <w:rsid w:val="002F339F"/>
    <w:rsid w:val="002F492F"/>
    <w:rsid w:val="002F73D7"/>
    <w:rsid w:val="00301686"/>
    <w:rsid w:val="0030665B"/>
    <w:rsid w:val="00306C9E"/>
    <w:rsid w:val="003072C3"/>
    <w:rsid w:val="00310E2D"/>
    <w:rsid w:val="003117A0"/>
    <w:rsid w:val="00311FBD"/>
    <w:rsid w:val="00312104"/>
    <w:rsid w:val="00312F49"/>
    <w:rsid w:val="00313425"/>
    <w:rsid w:val="0031350D"/>
    <w:rsid w:val="003140D1"/>
    <w:rsid w:val="003143AC"/>
    <w:rsid w:val="0031515D"/>
    <w:rsid w:val="003159A9"/>
    <w:rsid w:val="00315FBF"/>
    <w:rsid w:val="00316208"/>
    <w:rsid w:val="0031766C"/>
    <w:rsid w:val="00323D92"/>
    <w:rsid w:val="00324966"/>
    <w:rsid w:val="00325277"/>
    <w:rsid w:val="0032666D"/>
    <w:rsid w:val="00327EC5"/>
    <w:rsid w:val="00330C5A"/>
    <w:rsid w:val="0033323D"/>
    <w:rsid w:val="00335186"/>
    <w:rsid w:val="00335D6C"/>
    <w:rsid w:val="0033708C"/>
    <w:rsid w:val="00337364"/>
    <w:rsid w:val="00337B1B"/>
    <w:rsid w:val="003404E9"/>
    <w:rsid w:val="00340D7E"/>
    <w:rsid w:val="00340E3C"/>
    <w:rsid w:val="00342C45"/>
    <w:rsid w:val="00343790"/>
    <w:rsid w:val="0034563A"/>
    <w:rsid w:val="00347254"/>
    <w:rsid w:val="00347669"/>
    <w:rsid w:val="00347A59"/>
    <w:rsid w:val="003505C5"/>
    <w:rsid w:val="00350E4D"/>
    <w:rsid w:val="00351835"/>
    <w:rsid w:val="003526C3"/>
    <w:rsid w:val="003530F5"/>
    <w:rsid w:val="0035531C"/>
    <w:rsid w:val="00355547"/>
    <w:rsid w:val="00356BED"/>
    <w:rsid w:val="003577D0"/>
    <w:rsid w:val="00357908"/>
    <w:rsid w:val="00360429"/>
    <w:rsid w:val="00362612"/>
    <w:rsid w:val="00363B21"/>
    <w:rsid w:val="00364C18"/>
    <w:rsid w:val="00364E7A"/>
    <w:rsid w:val="00366726"/>
    <w:rsid w:val="00374A8A"/>
    <w:rsid w:val="00375121"/>
    <w:rsid w:val="003754D9"/>
    <w:rsid w:val="00375902"/>
    <w:rsid w:val="00375DD3"/>
    <w:rsid w:val="00376B71"/>
    <w:rsid w:val="003809F6"/>
    <w:rsid w:val="00381C91"/>
    <w:rsid w:val="003824AE"/>
    <w:rsid w:val="00386278"/>
    <w:rsid w:val="00387646"/>
    <w:rsid w:val="00392555"/>
    <w:rsid w:val="003934FC"/>
    <w:rsid w:val="003958E1"/>
    <w:rsid w:val="0039653F"/>
    <w:rsid w:val="00396F4E"/>
    <w:rsid w:val="00397D3F"/>
    <w:rsid w:val="003A0131"/>
    <w:rsid w:val="003A1B47"/>
    <w:rsid w:val="003A2D53"/>
    <w:rsid w:val="003A39F1"/>
    <w:rsid w:val="003A3BC7"/>
    <w:rsid w:val="003A45DC"/>
    <w:rsid w:val="003A531A"/>
    <w:rsid w:val="003A5BDB"/>
    <w:rsid w:val="003A5F3E"/>
    <w:rsid w:val="003B144E"/>
    <w:rsid w:val="003B23A4"/>
    <w:rsid w:val="003B258C"/>
    <w:rsid w:val="003B618D"/>
    <w:rsid w:val="003B69A6"/>
    <w:rsid w:val="003B78FC"/>
    <w:rsid w:val="003B7C7B"/>
    <w:rsid w:val="003B7E3B"/>
    <w:rsid w:val="003C0149"/>
    <w:rsid w:val="003C173D"/>
    <w:rsid w:val="003C18CB"/>
    <w:rsid w:val="003C56A0"/>
    <w:rsid w:val="003C7046"/>
    <w:rsid w:val="003C7F90"/>
    <w:rsid w:val="003D1A45"/>
    <w:rsid w:val="003D1DCA"/>
    <w:rsid w:val="003D246A"/>
    <w:rsid w:val="003D2B42"/>
    <w:rsid w:val="003D57C4"/>
    <w:rsid w:val="003D5803"/>
    <w:rsid w:val="003D62C5"/>
    <w:rsid w:val="003D6DE6"/>
    <w:rsid w:val="003D71DF"/>
    <w:rsid w:val="003D7F13"/>
    <w:rsid w:val="003E00A0"/>
    <w:rsid w:val="003E0170"/>
    <w:rsid w:val="003E06D0"/>
    <w:rsid w:val="003E13C1"/>
    <w:rsid w:val="003E185A"/>
    <w:rsid w:val="003E2305"/>
    <w:rsid w:val="003E231C"/>
    <w:rsid w:val="003E613C"/>
    <w:rsid w:val="003E6264"/>
    <w:rsid w:val="003E674B"/>
    <w:rsid w:val="003F0842"/>
    <w:rsid w:val="003F6E0F"/>
    <w:rsid w:val="003F748D"/>
    <w:rsid w:val="003F75C3"/>
    <w:rsid w:val="003F7675"/>
    <w:rsid w:val="00405B7B"/>
    <w:rsid w:val="00405E4A"/>
    <w:rsid w:val="00405F6A"/>
    <w:rsid w:val="00407952"/>
    <w:rsid w:val="004102E8"/>
    <w:rsid w:val="004122FD"/>
    <w:rsid w:val="004131C2"/>
    <w:rsid w:val="004139DC"/>
    <w:rsid w:val="004179D7"/>
    <w:rsid w:val="00420347"/>
    <w:rsid w:val="00422A95"/>
    <w:rsid w:val="00422EFF"/>
    <w:rsid w:val="00424499"/>
    <w:rsid w:val="00427A9D"/>
    <w:rsid w:val="00430195"/>
    <w:rsid w:val="0043339F"/>
    <w:rsid w:val="0043388E"/>
    <w:rsid w:val="0043497F"/>
    <w:rsid w:val="004362B3"/>
    <w:rsid w:val="00436706"/>
    <w:rsid w:val="0044022C"/>
    <w:rsid w:val="00440503"/>
    <w:rsid w:val="00440557"/>
    <w:rsid w:val="00440C1D"/>
    <w:rsid w:val="00441CDC"/>
    <w:rsid w:val="00443842"/>
    <w:rsid w:val="00444053"/>
    <w:rsid w:val="004462E8"/>
    <w:rsid w:val="0044660F"/>
    <w:rsid w:val="00450A6E"/>
    <w:rsid w:val="00450DF3"/>
    <w:rsid w:val="0045311C"/>
    <w:rsid w:val="004541DF"/>
    <w:rsid w:val="0045421A"/>
    <w:rsid w:val="004549D8"/>
    <w:rsid w:val="00456209"/>
    <w:rsid w:val="00457283"/>
    <w:rsid w:val="00457E73"/>
    <w:rsid w:val="00460633"/>
    <w:rsid w:val="00460742"/>
    <w:rsid w:val="00470895"/>
    <w:rsid w:val="00471778"/>
    <w:rsid w:val="00471FF8"/>
    <w:rsid w:val="00472962"/>
    <w:rsid w:val="00473677"/>
    <w:rsid w:val="00474DF2"/>
    <w:rsid w:val="004770D7"/>
    <w:rsid w:val="00484094"/>
    <w:rsid w:val="0048647E"/>
    <w:rsid w:val="00487E3E"/>
    <w:rsid w:val="0049136E"/>
    <w:rsid w:val="00491FA9"/>
    <w:rsid w:val="00491FE5"/>
    <w:rsid w:val="00491FF9"/>
    <w:rsid w:val="00495EDB"/>
    <w:rsid w:val="00495F81"/>
    <w:rsid w:val="004967E1"/>
    <w:rsid w:val="004969DA"/>
    <w:rsid w:val="004A0F71"/>
    <w:rsid w:val="004A188C"/>
    <w:rsid w:val="004A40EB"/>
    <w:rsid w:val="004A4923"/>
    <w:rsid w:val="004A75FF"/>
    <w:rsid w:val="004A7B11"/>
    <w:rsid w:val="004B0714"/>
    <w:rsid w:val="004B1447"/>
    <w:rsid w:val="004B2647"/>
    <w:rsid w:val="004B39CC"/>
    <w:rsid w:val="004B5015"/>
    <w:rsid w:val="004B67C9"/>
    <w:rsid w:val="004B73D1"/>
    <w:rsid w:val="004B7E9F"/>
    <w:rsid w:val="004C23F5"/>
    <w:rsid w:val="004C266D"/>
    <w:rsid w:val="004C2D89"/>
    <w:rsid w:val="004C2E34"/>
    <w:rsid w:val="004C3251"/>
    <w:rsid w:val="004C4339"/>
    <w:rsid w:val="004C4F38"/>
    <w:rsid w:val="004C67E6"/>
    <w:rsid w:val="004C7F14"/>
    <w:rsid w:val="004D1298"/>
    <w:rsid w:val="004D12A6"/>
    <w:rsid w:val="004D1703"/>
    <w:rsid w:val="004D42D2"/>
    <w:rsid w:val="004D6127"/>
    <w:rsid w:val="004D633F"/>
    <w:rsid w:val="004D6F22"/>
    <w:rsid w:val="004E1FBD"/>
    <w:rsid w:val="004E3BD2"/>
    <w:rsid w:val="004E61CC"/>
    <w:rsid w:val="004E6D24"/>
    <w:rsid w:val="004E7E1C"/>
    <w:rsid w:val="004F0002"/>
    <w:rsid w:val="004F1C2A"/>
    <w:rsid w:val="004F2159"/>
    <w:rsid w:val="004F70A4"/>
    <w:rsid w:val="005019D1"/>
    <w:rsid w:val="0050210E"/>
    <w:rsid w:val="0050330B"/>
    <w:rsid w:val="00503D47"/>
    <w:rsid w:val="005043A8"/>
    <w:rsid w:val="00506473"/>
    <w:rsid w:val="00510B09"/>
    <w:rsid w:val="00511B8A"/>
    <w:rsid w:val="0051315A"/>
    <w:rsid w:val="00514383"/>
    <w:rsid w:val="005146D4"/>
    <w:rsid w:val="005157C1"/>
    <w:rsid w:val="00515E48"/>
    <w:rsid w:val="00516429"/>
    <w:rsid w:val="00516A8A"/>
    <w:rsid w:val="00517A0D"/>
    <w:rsid w:val="00520A78"/>
    <w:rsid w:val="00520BAC"/>
    <w:rsid w:val="00522049"/>
    <w:rsid w:val="005248EB"/>
    <w:rsid w:val="00524E52"/>
    <w:rsid w:val="0052524C"/>
    <w:rsid w:val="005257C3"/>
    <w:rsid w:val="005271EE"/>
    <w:rsid w:val="00527AAD"/>
    <w:rsid w:val="005307ED"/>
    <w:rsid w:val="00530B4C"/>
    <w:rsid w:val="0053542C"/>
    <w:rsid w:val="0053544F"/>
    <w:rsid w:val="00535627"/>
    <w:rsid w:val="00536BE3"/>
    <w:rsid w:val="00537262"/>
    <w:rsid w:val="00540D77"/>
    <w:rsid w:val="00541B1A"/>
    <w:rsid w:val="005453EE"/>
    <w:rsid w:val="005464F7"/>
    <w:rsid w:val="00547823"/>
    <w:rsid w:val="00550D7A"/>
    <w:rsid w:val="005543F8"/>
    <w:rsid w:val="00554886"/>
    <w:rsid w:val="0056157D"/>
    <w:rsid w:val="00562E7E"/>
    <w:rsid w:val="00565423"/>
    <w:rsid w:val="005659AF"/>
    <w:rsid w:val="00570BFB"/>
    <w:rsid w:val="005725BE"/>
    <w:rsid w:val="00572E72"/>
    <w:rsid w:val="00573457"/>
    <w:rsid w:val="0057409B"/>
    <w:rsid w:val="00575C03"/>
    <w:rsid w:val="00575C1F"/>
    <w:rsid w:val="005763C2"/>
    <w:rsid w:val="00576D8E"/>
    <w:rsid w:val="005810AE"/>
    <w:rsid w:val="005813C0"/>
    <w:rsid w:val="005824B9"/>
    <w:rsid w:val="00584408"/>
    <w:rsid w:val="00584792"/>
    <w:rsid w:val="00585544"/>
    <w:rsid w:val="00592BA3"/>
    <w:rsid w:val="00592D24"/>
    <w:rsid w:val="005940E7"/>
    <w:rsid w:val="00595106"/>
    <w:rsid w:val="00596C27"/>
    <w:rsid w:val="005A0E3B"/>
    <w:rsid w:val="005A1A0E"/>
    <w:rsid w:val="005A2D7A"/>
    <w:rsid w:val="005A305B"/>
    <w:rsid w:val="005A4291"/>
    <w:rsid w:val="005A43A5"/>
    <w:rsid w:val="005A50A2"/>
    <w:rsid w:val="005A510D"/>
    <w:rsid w:val="005A7845"/>
    <w:rsid w:val="005B0146"/>
    <w:rsid w:val="005B0403"/>
    <w:rsid w:val="005B082C"/>
    <w:rsid w:val="005B1D62"/>
    <w:rsid w:val="005B23EE"/>
    <w:rsid w:val="005B3EA2"/>
    <w:rsid w:val="005B52CB"/>
    <w:rsid w:val="005B5C13"/>
    <w:rsid w:val="005B65DB"/>
    <w:rsid w:val="005B6F91"/>
    <w:rsid w:val="005B7686"/>
    <w:rsid w:val="005B7E84"/>
    <w:rsid w:val="005B7F26"/>
    <w:rsid w:val="005C00B6"/>
    <w:rsid w:val="005C157C"/>
    <w:rsid w:val="005C15C8"/>
    <w:rsid w:val="005C16D4"/>
    <w:rsid w:val="005C36C8"/>
    <w:rsid w:val="005C380E"/>
    <w:rsid w:val="005C7B67"/>
    <w:rsid w:val="005C7F9D"/>
    <w:rsid w:val="005D0895"/>
    <w:rsid w:val="005D0E45"/>
    <w:rsid w:val="005D20D1"/>
    <w:rsid w:val="005D215E"/>
    <w:rsid w:val="005D6912"/>
    <w:rsid w:val="005D762F"/>
    <w:rsid w:val="005D7A88"/>
    <w:rsid w:val="005D7B1D"/>
    <w:rsid w:val="005E1E75"/>
    <w:rsid w:val="005E3033"/>
    <w:rsid w:val="005F2AEE"/>
    <w:rsid w:val="005F2CC5"/>
    <w:rsid w:val="005F3739"/>
    <w:rsid w:val="005F4E11"/>
    <w:rsid w:val="005F55E7"/>
    <w:rsid w:val="005F6614"/>
    <w:rsid w:val="006006B0"/>
    <w:rsid w:val="00600D90"/>
    <w:rsid w:val="00602336"/>
    <w:rsid w:val="00602E3D"/>
    <w:rsid w:val="00603C4F"/>
    <w:rsid w:val="00605068"/>
    <w:rsid w:val="006072BB"/>
    <w:rsid w:val="0060778F"/>
    <w:rsid w:val="00607A42"/>
    <w:rsid w:val="006131E0"/>
    <w:rsid w:val="00613F75"/>
    <w:rsid w:val="00616151"/>
    <w:rsid w:val="00616A51"/>
    <w:rsid w:val="00616DF3"/>
    <w:rsid w:val="0061724B"/>
    <w:rsid w:val="006221ED"/>
    <w:rsid w:val="0062299A"/>
    <w:rsid w:val="00625FA1"/>
    <w:rsid w:val="00627123"/>
    <w:rsid w:val="00627828"/>
    <w:rsid w:val="00630EFF"/>
    <w:rsid w:val="00636B95"/>
    <w:rsid w:val="00641870"/>
    <w:rsid w:val="00641BF0"/>
    <w:rsid w:val="006421DA"/>
    <w:rsid w:val="00642BB8"/>
    <w:rsid w:val="00645A40"/>
    <w:rsid w:val="00647959"/>
    <w:rsid w:val="006514FC"/>
    <w:rsid w:val="00655E5F"/>
    <w:rsid w:val="00657155"/>
    <w:rsid w:val="0066280F"/>
    <w:rsid w:val="00663148"/>
    <w:rsid w:val="006638BC"/>
    <w:rsid w:val="00664907"/>
    <w:rsid w:val="00665A29"/>
    <w:rsid w:val="00665C12"/>
    <w:rsid w:val="00666596"/>
    <w:rsid w:val="00666634"/>
    <w:rsid w:val="006668B0"/>
    <w:rsid w:val="006708BE"/>
    <w:rsid w:val="00672AB2"/>
    <w:rsid w:val="00672C30"/>
    <w:rsid w:val="00676669"/>
    <w:rsid w:val="00677617"/>
    <w:rsid w:val="00677783"/>
    <w:rsid w:val="00680184"/>
    <w:rsid w:val="00680D0F"/>
    <w:rsid w:val="006816E6"/>
    <w:rsid w:val="00684D4D"/>
    <w:rsid w:val="0068511A"/>
    <w:rsid w:val="006876E9"/>
    <w:rsid w:val="00690602"/>
    <w:rsid w:val="00690B11"/>
    <w:rsid w:val="00692488"/>
    <w:rsid w:val="00692914"/>
    <w:rsid w:val="00693C91"/>
    <w:rsid w:val="00694008"/>
    <w:rsid w:val="00695D6C"/>
    <w:rsid w:val="006A3981"/>
    <w:rsid w:val="006A5464"/>
    <w:rsid w:val="006A7873"/>
    <w:rsid w:val="006B01C2"/>
    <w:rsid w:val="006B1B68"/>
    <w:rsid w:val="006B1BBE"/>
    <w:rsid w:val="006B419A"/>
    <w:rsid w:val="006B4309"/>
    <w:rsid w:val="006B4590"/>
    <w:rsid w:val="006B7C80"/>
    <w:rsid w:val="006C0723"/>
    <w:rsid w:val="006C0C0A"/>
    <w:rsid w:val="006C1E15"/>
    <w:rsid w:val="006C394C"/>
    <w:rsid w:val="006C51D3"/>
    <w:rsid w:val="006C70DC"/>
    <w:rsid w:val="006C76D2"/>
    <w:rsid w:val="006C7EBE"/>
    <w:rsid w:val="006D050B"/>
    <w:rsid w:val="006D25E2"/>
    <w:rsid w:val="006D27BA"/>
    <w:rsid w:val="006D3E87"/>
    <w:rsid w:val="006D4AFE"/>
    <w:rsid w:val="006D57A8"/>
    <w:rsid w:val="006D676C"/>
    <w:rsid w:val="006D67BE"/>
    <w:rsid w:val="006E07DC"/>
    <w:rsid w:val="006E2285"/>
    <w:rsid w:val="006E27F3"/>
    <w:rsid w:val="006F0854"/>
    <w:rsid w:val="006F0C88"/>
    <w:rsid w:val="006F2160"/>
    <w:rsid w:val="006F2D94"/>
    <w:rsid w:val="006F4BFB"/>
    <w:rsid w:val="006F59B3"/>
    <w:rsid w:val="006F7321"/>
    <w:rsid w:val="006F7AAC"/>
    <w:rsid w:val="00701562"/>
    <w:rsid w:val="00701662"/>
    <w:rsid w:val="007017CA"/>
    <w:rsid w:val="007025A8"/>
    <w:rsid w:val="007028A3"/>
    <w:rsid w:val="0070484A"/>
    <w:rsid w:val="00704F3F"/>
    <w:rsid w:val="007061AE"/>
    <w:rsid w:val="00706C79"/>
    <w:rsid w:val="00711389"/>
    <w:rsid w:val="007150D2"/>
    <w:rsid w:val="00715645"/>
    <w:rsid w:val="00715B4D"/>
    <w:rsid w:val="0071604C"/>
    <w:rsid w:val="0071683B"/>
    <w:rsid w:val="007177E3"/>
    <w:rsid w:val="007201FF"/>
    <w:rsid w:val="00720318"/>
    <w:rsid w:val="00720AD7"/>
    <w:rsid w:val="00721028"/>
    <w:rsid w:val="00721A57"/>
    <w:rsid w:val="0072532B"/>
    <w:rsid w:val="007259E1"/>
    <w:rsid w:val="00726718"/>
    <w:rsid w:val="007276A1"/>
    <w:rsid w:val="00730502"/>
    <w:rsid w:val="007308C2"/>
    <w:rsid w:val="00732E2C"/>
    <w:rsid w:val="007360A5"/>
    <w:rsid w:val="007360F3"/>
    <w:rsid w:val="0074115C"/>
    <w:rsid w:val="00742757"/>
    <w:rsid w:val="007442ED"/>
    <w:rsid w:val="00746724"/>
    <w:rsid w:val="00747C06"/>
    <w:rsid w:val="00750808"/>
    <w:rsid w:val="007509C4"/>
    <w:rsid w:val="00753B35"/>
    <w:rsid w:val="00754EB6"/>
    <w:rsid w:val="00756BA4"/>
    <w:rsid w:val="00757482"/>
    <w:rsid w:val="00760B7A"/>
    <w:rsid w:val="0076123F"/>
    <w:rsid w:val="00761768"/>
    <w:rsid w:val="00761C21"/>
    <w:rsid w:val="00762BA4"/>
    <w:rsid w:val="0077161E"/>
    <w:rsid w:val="0077281F"/>
    <w:rsid w:val="00773C77"/>
    <w:rsid w:val="00774B03"/>
    <w:rsid w:val="007765DC"/>
    <w:rsid w:val="007775F4"/>
    <w:rsid w:val="00777C40"/>
    <w:rsid w:val="007836F7"/>
    <w:rsid w:val="00785563"/>
    <w:rsid w:val="00786A7A"/>
    <w:rsid w:val="00786CB0"/>
    <w:rsid w:val="00787683"/>
    <w:rsid w:val="00787D2D"/>
    <w:rsid w:val="00790EFA"/>
    <w:rsid w:val="007915A2"/>
    <w:rsid w:val="00792205"/>
    <w:rsid w:val="007926E0"/>
    <w:rsid w:val="007934E3"/>
    <w:rsid w:val="0079603F"/>
    <w:rsid w:val="007A04D0"/>
    <w:rsid w:val="007A2E22"/>
    <w:rsid w:val="007A3119"/>
    <w:rsid w:val="007A3FE0"/>
    <w:rsid w:val="007A446D"/>
    <w:rsid w:val="007A4D97"/>
    <w:rsid w:val="007A6725"/>
    <w:rsid w:val="007A77A6"/>
    <w:rsid w:val="007B0BF4"/>
    <w:rsid w:val="007B20DF"/>
    <w:rsid w:val="007B23C4"/>
    <w:rsid w:val="007B2A1E"/>
    <w:rsid w:val="007B2C48"/>
    <w:rsid w:val="007B3145"/>
    <w:rsid w:val="007C33A2"/>
    <w:rsid w:val="007C350E"/>
    <w:rsid w:val="007C6544"/>
    <w:rsid w:val="007C6C92"/>
    <w:rsid w:val="007C6ED7"/>
    <w:rsid w:val="007C70F9"/>
    <w:rsid w:val="007D10CF"/>
    <w:rsid w:val="007D1FFF"/>
    <w:rsid w:val="007D21D6"/>
    <w:rsid w:val="007D4348"/>
    <w:rsid w:val="007D437B"/>
    <w:rsid w:val="007D4996"/>
    <w:rsid w:val="007D670E"/>
    <w:rsid w:val="007D6C50"/>
    <w:rsid w:val="007D7C3F"/>
    <w:rsid w:val="007E0D61"/>
    <w:rsid w:val="007E0F9E"/>
    <w:rsid w:val="007E2F2D"/>
    <w:rsid w:val="007E427F"/>
    <w:rsid w:val="007E4F43"/>
    <w:rsid w:val="007E5317"/>
    <w:rsid w:val="007E5B6C"/>
    <w:rsid w:val="007E5D00"/>
    <w:rsid w:val="007E6707"/>
    <w:rsid w:val="007E7237"/>
    <w:rsid w:val="007E7D61"/>
    <w:rsid w:val="007F0349"/>
    <w:rsid w:val="007F0913"/>
    <w:rsid w:val="007F17A5"/>
    <w:rsid w:val="007F3A41"/>
    <w:rsid w:val="007F4CC3"/>
    <w:rsid w:val="007F6D7A"/>
    <w:rsid w:val="007F7D09"/>
    <w:rsid w:val="00800F49"/>
    <w:rsid w:val="00806B5D"/>
    <w:rsid w:val="00806E0A"/>
    <w:rsid w:val="00810D05"/>
    <w:rsid w:val="00810F8F"/>
    <w:rsid w:val="00811E3D"/>
    <w:rsid w:val="0081214F"/>
    <w:rsid w:val="008125FC"/>
    <w:rsid w:val="00812D50"/>
    <w:rsid w:val="00812EE8"/>
    <w:rsid w:val="0081352A"/>
    <w:rsid w:val="008147F4"/>
    <w:rsid w:val="008150F5"/>
    <w:rsid w:val="00815AD2"/>
    <w:rsid w:val="008177F6"/>
    <w:rsid w:val="00823EA3"/>
    <w:rsid w:val="00824273"/>
    <w:rsid w:val="00824AAA"/>
    <w:rsid w:val="00825862"/>
    <w:rsid w:val="00826F72"/>
    <w:rsid w:val="008310D6"/>
    <w:rsid w:val="008335ED"/>
    <w:rsid w:val="00835E8A"/>
    <w:rsid w:val="008409C6"/>
    <w:rsid w:val="008411FF"/>
    <w:rsid w:val="00841B10"/>
    <w:rsid w:val="00843434"/>
    <w:rsid w:val="00843554"/>
    <w:rsid w:val="00843AD8"/>
    <w:rsid w:val="00844DC6"/>
    <w:rsid w:val="00845596"/>
    <w:rsid w:val="00850EEA"/>
    <w:rsid w:val="008520BB"/>
    <w:rsid w:val="00857255"/>
    <w:rsid w:val="0085786F"/>
    <w:rsid w:val="00860897"/>
    <w:rsid w:val="00863D8D"/>
    <w:rsid w:val="00864AFF"/>
    <w:rsid w:val="00864B45"/>
    <w:rsid w:val="00864CBE"/>
    <w:rsid w:val="00865C58"/>
    <w:rsid w:val="00870A9C"/>
    <w:rsid w:val="00871392"/>
    <w:rsid w:val="00871EA4"/>
    <w:rsid w:val="00872089"/>
    <w:rsid w:val="008725B4"/>
    <w:rsid w:val="00873B49"/>
    <w:rsid w:val="008741BF"/>
    <w:rsid w:val="00874943"/>
    <w:rsid w:val="00875DFA"/>
    <w:rsid w:val="008761AA"/>
    <w:rsid w:val="008770C8"/>
    <w:rsid w:val="00881688"/>
    <w:rsid w:val="008829F5"/>
    <w:rsid w:val="0088331B"/>
    <w:rsid w:val="008835BD"/>
    <w:rsid w:val="00883913"/>
    <w:rsid w:val="0088489E"/>
    <w:rsid w:val="0088557B"/>
    <w:rsid w:val="008864BB"/>
    <w:rsid w:val="0088758A"/>
    <w:rsid w:val="00887F35"/>
    <w:rsid w:val="00892455"/>
    <w:rsid w:val="008942B9"/>
    <w:rsid w:val="008953D1"/>
    <w:rsid w:val="008968C3"/>
    <w:rsid w:val="00897030"/>
    <w:rsid w:val="0089784D"/>
    <w:rsid w:val="008A15E9"/>
    <w:rsid w:val="008A16C6"/>
    <w:rsid w:val="008A1F6F"/>
    <w:rsid w:val="008A6334"/>
    <w:rsid w:val="008B05DD"/>
    <w:rsid w:val="008B20F5"/>
    <w:rsid w:val="008B4299"/>
    <w:rsid w:val="008B475C"/>
    <w:rsid w:val="008B49A0"/>
    <w:rsid w:val="008B6052"/>
    <w:rsid w:val="008C0BE9"/>
    <w:rsid w:val="008C198C"/>
    <w:rsid w:val="008C34A2"/>
    <w:rsid w:val="008C5ECC"/>
    <w:rsid w:val="008C5EE3"/>
    <w:rsid w:val="008C6A50"/>
    <w:rsid w:val="008C749E"/>
    <w:rsid w:val="008D0199"/>
    <w:rsid w:val="008D20A8"/>
    <w:rsid w:val="008D215C"/>
    <w:rsid w:val="008D37BF"/>
    <w:rsid w:val="008D674F"/>
    <w:rsid w:val="008D6D94"/>
    <w:rsid w:val="008D765B"/>
    <w:rsid w:val="008E0077"/>
    <w:rsid w:val="008E06B2"/>
    <w:rsid w:val="008E6442"/>
    <w:rsid w:val="008E6A34"/>
    <w:rsid w:val="008E6A58"/>
    <w:rsid w:val="008F2509"/>
    <w:rsid w:val="008F5E9D"/>
    <w:rsid w:val="008F675C"/>
    <w:rsid w:val="008F7083"/>
    <w:rsid w:val="009000DC"/>
    <w:rsid w:val="009038EE"/>
    <w:rsid w:val="009039F5"/>
    <w:rsid w:val="009060DD"/>
    <w:rsid w:val="00907199"/>
    <w:rsid w:val="00910686"/>
    <w:rsid w:val="00911E5C"/>
    <w:rsid w:val="00913B83"/>
    <w:rsid w:val="0091508F"/>
    <w:rsid w:val="009169F2"/>
    <w:rsid w:val="00922D46"/>
    <w:rsid w:val="00922F92"/>
    <w:rsid w:val="009230DF"/>
    <w:rsid w:val="00926382"/>
    <w:rsid w:val="00930426"/>
    <w:rsid w:val="0093109D"/>
    <w:rsid w:val="00932128"/>
    <w:rsid w:val="00933166"/>
    <w:rsid w:val="00935BAA"/>
    <w:rsid w:val="00935D3F"/>
    <w:rsid w:val="0093669D"/>
    <w:rsid w:val="00943003"/>
    <w:rsid w:val="00946A85"/>
    <w:rsid w:val="00947C63"/>
    <w:rsid w:val="00950209"/>
    <w:rsid w:val="00951577"/>
    <w:rsid w:val="009516AD"/>
    <w:rsid w:val="00951A10"/>
    <w:rsid w:val="0095374E"/>
    <w:rsid w:val="0095393B"/>
    <w:rsid w:val="0095492F"/>
    <w:rsid w:val="00955798"/>
    <w:rsid w:val="00955A51"/>
    <w:rsid w:val="009563CA"/>
    <w:rsid w:val="009615EB"/>
    <w:rsid w:val="0096247B"/>
    <w:rsid w:val="009634AE"/>
    <w:rsid w:val="00966152"/>
    <w:rsid w:val="00966B23"/>
    <w:rsid w:val="00966DB8"/>
    <w:rsid w:val="0097130E"/>
    <w:rsid w:val="00971E27"/>
    <w:rsid w:val="00972A13"/>
    <w:rsid w:val="00974574"/>
    <w:rsid w:val="00977470"/>
    <w:rsid w:val="00981C1F"/>
    <w:rsid w:val="00982966"/>
    <w:rsid w:val="00982CBC"/>
    <w:rsid w:val="009848A7"/>
    <w:rsid w:val="00984D6A"/>
    <w:rsid w:val="00985A1B"/>
    <w:rsid w:val="00985AEB"/>
    <w:rsid w:val="00987834"/>
    <w:rsid w:val="00990251"/>
    <w:rsid w:val="00991B64"/>
    <w:rsid w:val="00992927"/>
    <w:rsid w:val="00994FC0"/>
    <w:rsid w:val="00995049"/>
    <w:rsid w:val="00996832"/>
    <w:rsid w:val="00997D2A"/>
    <w:rsid w:val="009A01A0"/>
    <w:rsid w:val="009A1F6E"/>
    <w:rsid w:val="009A2201"/>
    <w:rsid w:val="009A2439"/>
    <w:rsid w:val="009A46BC"/>
    <w:rsid w:val="009A6121"/>
    <w:rsid w:val="009A6710"/>
    <w:rsid w:val="009B12F3"/>
    <w:rsid w:val="009B1B71"/>
    <w:rsid w:val="009B1F8E"/>
    <w:rsid w:val="009B329A"/>
    <w:rsid w:val="009B68E2"/>
    <w:rsid w:val="009B724A"/>
    <w:rsid w:val="009C0BD7"/>
    <w:rsid w:val="009C0D14"/>
    <w:rsid w:val="009C1A5C"/>
    <w:rsid w:val="009C24C8"/>
    <w:rsid w:val="009C3E59"/>
    <w:rsid w:val="009C428E"/>
    <w:rsid w:val="009C4711"/>
    <w:rsid w:val="009C53BE"/>
    <w:rsid w:val="009C6152"/>
    <w:rsid w:val="009D06D4"/>
    <w:rsid w:val="009D1F26"/>
    <w:rsid w:val="009D4756"/>
    <w:rsid w:val="009D57CE"/>
    <w:rsid w:val="009D6BE6"/>
    <w:rsid w:val="009D7A4A"/>
    <w:rsid w:val="009E27E7"/>
    <w:rsid w:val="009E396A"/>
    <w:rsid w:val="009E3F6E"/>
    <w:rsid w:val="009E415A"/>
    <w:rsid w:val="009E576C"/>
    <w:rsid w:val="009E6265"/>
    <w:rsid w:val="009E7D58"/>
    <w:rsid w:val="009F088E"/>
    <w:rsid w:val="009F382D"/>
    <w:rsid w:val="009F519E"/>
    <w:rsid w:val="009F5DA0"/>
    <w:rsid w:val="009F5F96"/>
    <w:rsid w:val="009F661B"/>
    <w:rsid w:val="009F6E32"/>
    <w:rsid w:val="00A0346B"/>
    <w:rsid w:val="00A03652"/>
    <w:rsid w:val="00A05B16"/>
    <w:rsid w:val="00A0746C"/>
    <w:rsid w:val="00A078B4"/>
    <w:rsid w:val="00A079CE"/>
    <w:rsid w:val="00A07CAC"/>
    <w:rsid w:val="00A14A3E"/>
    <w:rsid w:val="00A152D3"/>
    <w:rsid w:val="00A15686"/>
    <w:rsid w:val="00A17B80"/>
    <w:rsid w:val="00A2058E"/>
    <w:rsid w:val="00A24F1E"/>
    <w:rsid w:val="00A25FFE"/>
    <w:rsid w:val="00A30461"/>
    <w:rsid w:val="00A30F36"/>
    <w:rsid w:val="00A31B32"/>
    <w:rsid w:val="00A31E49"/>
    <w:rsid w:val="00A31F85"/>
    <w:rsid w:val="00A3210E"/>
    <w:rsid w:val="00A330AB"/>
    <w:rsid w:val="00A35CC5"/>
    <w:rsid w:val="00A35EDD"/>
    <w:rsid w:val="00A37102"/>
    <w:rsid w:val="00A40DBF"/>
    <w:rsid w:val="00A4207F"/>
    <w:rsid w:val="00A42B4A"/>
    <w:rsid w:val="00A51CD6"/>
    <w:rsid w:val="00A5203D"/>
    <w:rsid w:val="00A52865"/>
    <w:rsid w:val="00A52FE0"/>
    <w:rsid w:val="00A53738"/>
    <w:rsid w:val="00A53C09"/>
    <w:rsid w:val="00A54274"/>
    <w:rsid w:val="00A57009"/>
    <w:rsid w:val="00A574AE"/>
    <w:rsid w:val="00A5764A"/>
    <w:rsid w:val="00A60110"/>
    <w:rsid w:val="00A609BB"/>
    <w:rsid w:val="00A61269"/>
    <w:rsid w:val="00A638C1"/>
    <w:rsid w:val="00A63F60"/>
    <w:rsid w:val="00A6488D"/>
    <w:rsid w:val="00A65978"/>
    <w:rsid w:val="00A65FFE"/>
    <w:rsid w:val="00A67B00"/>
    <w:rsid w:val="00A7249A"/>
    <w:rsid w:val="00A74A80"/>
    <w:rsid w:val="00A750F1"/>
    <w:rsid w:val="00A75B7B"/>
    <w:rsid w:val="00A77D90"/>
    <w:rsid w:val="00A804C0"/>
    <w:rsid w:val="00A81C3A"/>
    <w:rsid w:val="00A81DD0"/>
    <w:rsid w:val="00A82AF3"/>
    <w:rsid w:val="00A84C21"/>
    <w:rsid w:val="00A85392"/>
    <w:rsid w:val="00A8792E"/>
    <w:rsid w:val="00A87C62"/>
    <w:rsid w:val="00A906AC"/>
    <w:rsid w:val="00A93E20"/>
    <w:rsid w:val="00A94003"/>
    <w:rsid w:val="00A946CE"/>
    <w:rsid w:val="00A94962"/>
    <w:rsid w:val="00A95044"/>
    <w:rsid w:val="00A95903"/>
    <w:rsid w:val="00AA0DF5"/>
    <w:rsid w:val="00AA1667"/>
    <w:rsid w:val="00AA2208"/>
    <w:rsid w:val="00AA2902"/>
    <w:rsid w:val="00AA3D7D"/>
    <w:rsid w:val="00AA3ECB"/>
    <w:rsid w:val="00AA41EB"/>
    <w:rsid w:val="00AA6DF6"/>
    <w:rsid w:val="00AA72E9"/>
    <w:rsid w:val="00AB031A"/>
    <w:rsid w:val="00AB03EA"/>
    <w:rsid w:val="00AB45AD"/>
    <w:rsid w:val="00AB59D5"/>
    <w:rsid w:val="00AB5A99"/>
    <w:rsid w:val="00AC05B5"/>
    <w:rsid w:val="00AC0799"/>
    <w:rsid w:val="00AC26BA"/>
    <w:rsid w:val="00AC4E16"/>
    <w:rsid w:val="00AC6135"/>
    <w:rsid w:val="00AC6954"/>
    <w:rsid w:val="00AC71C8"/>
    <w:rsid w:val="00AD06E1"/>
    <w:rsid w:val="00AD116B"/>
    <w:rsid w:val="00AD277D"/>
    <w:rsid w:val="00AD3C3C"/>
    <w:rsid w:val="00AD6F2B"/>
    <w:rsid w:val="00AD799A"/>
    <w:rsid w:val="00AE009D"/>
    <w:rsid w:val="00AE1623"/>
    <w:rsid w:val="00AE2122"/>
    <w:rsid w:val="00AE48B9"/>
    <w:rsid w:val="00AF183E"/>
    <w:rsid w:val="00AF1BFE"/>
    <w:rsid w:val="00AF2630"/>
    <w:rsid w:val="00AF317B"/>
    <w:rsid w:val="00AF35CE"/>
    <w:rsid w:val="00AF3D1A"/>
    <w:rsid w:val="00AF49B5"/>
    <w:rsid w:val="00AF4A01"/>
    <w:rsid w:val="00AF5C47"/>
    <w:rsid w:val="00AF637C"/>
    <w:rsid w:val="00AF69E8"/>
    <w:rsid w:val="00AF6A34"/>
    <w:rsid w:val="00AF7407"/>
    <w:rsid w:val="00AF7416"/>
    <w:rsid w:val="00B01A18"/>
    <w:rsid w:val="00B01A85"/>
    <w:rsid w:val="00B01E30"/>
    <w:rsid w:val="00B02850"/>
    <w:rsid w:val="00B030A5"/>
    <w:rsid w:val="00B0339B"/>
    <w:rsid w:val="00B048F6"/>
    <w:rsid w:val="00B0508E"/>
    <w:rsid w:val="00B05284"/>
    <w:rsid w:val="00B05E60"/>
    <w:rsid w:val="00B12211"/>
    <w:rsid w:val="00B13340"/>
    <w:rsid w:val="00B14275"/>
    <w:rsid w:val="00B144F7"/>
    <w:rsid w:val="00B170BA"/>
    <w:rsid w:val="00B17ED5"/>
    <w:rsid w:val="00B20880"/>
    <w:rsid w:val="00B21DC0"/>
    <w:rsid w:val="00B2256F"/>
    <w:rsid w:val="00B2481A"/>
    <w:rsid w:val="00B248D3"/>
    <w:rsid w:val="00B2590A"/>
    <w:rsid w:val="00B30007"/>
    <w:rsid w:val="00B32397"/>
    <w:rsid w:val="00B3295B"/>
    <w:rsid w:val="00B339E8"/>
    <w:rsid w:val="00B34C59"/>
    <w:rsid w:val="00B356FD"/>
    <w:rsid w:val="00B35DCC"/>
    <w:rsid w:val="00B36212"/>
    <w:rsid w:val="00B36980"/>
    <w:rsid w:val="00B37662"/>
    <w:rsid w:val="00B41A6B"/>
    <w:rsid w:val="00B41AAA"/>
    <w:rsid w:val="00B42F41"/>
    <w:rsid w:val="00B4659D"/>
    <w:rsid w:val="00B4699C"/>
    <w:rsid w:val="00B47F81"/>
    <w:rsid w:val="00B504AA"/>
    <w:rsid w:val="00B509AD"/>
    <w:rsid w:val="00B50E24"/>
    <w:rsid w:val="00B51376"/>
    <w:rsid w:val="00B51EA8"/>
    <w:rsid w:val="00B548C5"/>
    <w:rsid w:val="00B54C03"/>
    <w:rsid w:val="00B55CAF"/>
    <w:rsid w:val="00B62210"/>
    <w:rsid w:val="00B62512"/>
    <w:rsid w:val="00B65119"/>
    <w:rsid w:val="00B672C4"/>
    <w:rsid w:val="00B70939"/>
    <w:rsid w:val="00B71E10"/>
    <w:rsid w:val="00B726DB"/>
    <w:rsid w:val="00B75BFA"/>
    <w:rsid w:val="00B8174D"/>
    <w:rsid w:val="00B81D60"/>
    <w:rsid w:val="00B81FE6"/>
    <w:rsid w:val="00B8253B"/>
    <w:rsid w:val="00B82607"/>
    <w:rsid w:val="00B837BF"/>
    <w:rsid w:val="00B865B4"/>
    <w:rsid w:val="00B87C92"/>
    <w:rsid w:val="00B93436"/>
    <w:rsid w:val="00B94778"/>
    <w:rsid w:val="00B97094"/>
    <w:rsid w:val="00BA306D"/>
    <w:rsid w:val="00BA40EA"/>
    <w:rsid w:val="00BA46E9"/>
    <w:rsid w:val="00BA7094"/>
    <w:rsid w:val="00BB06F4"/>
    <w:rsid w:val="00BB49DC"/>
    <w:rsid w:val="00BB77ED"/>
    <w:rsid w:val="00BC20B2"/>
    <w:rsid w:val="00BC2FCC"/>
    <w:rsid w:val="00BC5AF9"/>
    <w:rsid w:val="00BD0429"/>
    <w:rsid w:val="00BD5B4C"/>
    <w:rsid w:val="00BD5D6C"/>
    <w:rsid w:val="00BE088A"/>
    <w:rsid w:val="00BE12EB"/>
    <w:rsid w:val="00BE3A98"/>
    <w:rsid w:val="00BE4513"/>
    <w:rsid w:val="00BF0B63"/>
    <w:rsid w:val="00BF48C3"/>
    <w:rsid w:val="00BF6AE5"/>
    <w:rsid w:val="00C01A16"/>
    <w:rsid w:val="00C01B5E"/>
    <w:rsid w:val="00C02F71"/>
    <w:rsid w:val="00C03178"/>
    <w:rsid w:val="00C0485F"/>
    <w:rsid w:val="00C04B19"/>
    <w:rsid w:val="00C07E78"/>
    <w:rsid w:val="00C12DD6"/>
    <w:rsid w:val="00C13AF5"/>
    <w:rsid w:val="00C14BDF"/>
    <w:rsid w:val="00C150E2"/>
    <w:rsid w:val="00C16A31"/>
    <w:rsid w:val="00C1778E"/>
    <w:rsid w:val="00C17BDD"/>
    <w:rsid w:val="00C21141"/>
    <w:rsid w:val="00C21984"/>
    <w:rsid w:val="00C21E07"/>
    <w:rsid w:val="00C225A9"/>
    <w:rsid w:val="00C25096"/>
    <w:rsid w:val="00C25F36"/>
    <w:rsid w:val="00C3134F"/>
    <w:rsid w:val="00C32BA5"/>
    <w:rsid w:val="00C33A4A"/>
    <w:rsid w:val="00C3435F"/>
    <w:rsid w:val="00C34429"/>
    <w:rsid w:val="00C34E72"/>
    <w:rsid w:val="00C356F3"/>
    <w:rsid w:val="00C3606F"/>
    <w:rsid w:val="00C36782"/>
    <w:rsid w:val="00C41617"/>
    <w:rsid w:val="00C45EFE"/>
    <w:rsid w:val="00C4738B"/>
    <w:rsid w:val="00C47503"/>
    <w:rsid w:val="00C50C65"/>
    <w:rsid w:val="00C51504"/>
    <w:rsid w:val="00C54003"/>
    <w:rsid w:val="00C54BB3"/>
    <w:rsid w:val="00C54DF4"/>
    <w:rsid w:val="00C55C03"/>
    <w:rsid w:val="00C56C6F"/>
    <w:rsid w:val="00C57330"/>
    <w:rsid w:val="00C608D5"/>
    <w:rsid w:val="00C6166D"/>
    <w:rsid w:val="00C62146"/>
    <w:rsid w:val="00C62630"/>
    <w:rsid w:val="00C63355"/>
    <w:rsid w:val="00C63868"/>
    <w:rsid w:val="00C65906"/>
    <w:rsid w:val="00C67330"/>
    <w:rsid w:val="00C67F76"/>
    <w:rsid w:val="00C71663"/>
    <w:rsid w:val="00C72616"/>
    <w:rsid w:val="00C74FDF"/>
    <w:rsid w:val="00C75705"/>
    <w:rsid w:val="00C75B81"/>
    <w:rsid w:val="00C75E04"/>
    <w:rsid w:val="00C75E93"/>
    <w:rsid w:val="00C766E4"/>
    <w:rsid w:val="00C76FB4"/>
    <w:rsid w:val="00C832B5"/>
    <w:rsid w:val="00C83568"/>
    <w:rsid w:val="00C83A57"/>
    <w:rsid w:val="00C8768F"/>
    <w:rsid w:val="00C912DF"/>
    <w:rsid w:val="00C958BF"/>
    <w:rsid w:val="00C9631D"/>
    <w:rsid w:val="00CA00D5"/>
    <w:rsid w:val="00CA00F0"/>
    <w:rsid w:val="00CA0375"/>
    <w:rsid w:val="00CA04E4"/>
    <w:rsid w:val="00CA0511"/>
    <w:rsid w:val="00CA0D17"/>
    <w:rsid w:val="00CA125C"/>
    <w:rsid w:val="00CA1378"/>
    <w:rsid w:val="00CA13D0"/>
    <w:rsid w:val="00CA14E0"/>
    <w:rsid w:val="00CA16B3"/>
    <w:rsid w:val="00CA218F"/>
    <w:rsid w:val="00CA2D10"/>
    <w:rsid w:val="00CA3330"/>
    <w:rsid w:val="00CB2550"/>
    <w:rsid w:val="00CB3C8D"/>
    <w:rsid w:val="00CB51E1"/>
    <w:rsid w:val="00CB5DF4"/>
    <w:rsid w:val="00CB62E0"/>
    <w:rsid w:val="00CB6B12"/>
    <w:rsid w:val="00CB7028"/>
    <w:rsid w:val="00CB777C"/>
    <w:rsid w:val="00CB7AA3"/>
    <w:rsid w:val="00CC07F1"/>
    <w:rsid w:val="00CC144E"/>
    <w:rsid w:val="00CC2348"/>
    <w:rsid w:val="00CC2ADC"/>
    <w:rsid w:val="00CC4435"/>
    <w:rsid w:val="00CC4EEA"/>
    <w:rsid w:val="00CC5121"/>
    <w:rsid w:val="00CC52C5"/>
    <w:rsid w:val="00CC5B22"/>
    <w:rsid w:val="00CC70E4"/>
    <w:rsid w:val="00CD2068"/>
    <w:rsid w:val="00CD4352"/>
    <w:rsid w:val="00CD4B5B"/>
    <w:rsid w:val="00CD4D66"/>
    <w:rsid w:val="00CD5464"/>
    <w:rsid w:val="00CD6078"/>
    <w:rsid w:val="00CD6102"/>
    <w:rsid w:val="00CD6955"/>
    <w:rsid w:val="00CD71E7"/>
    <w:rsid w:val="00CD7B00"/>
    <w:rsid w:val="00CD7DD2"/>
    <w:rsid w:val="00CD7DE1"/>
    <w:rsid w:val="00CE3B45"/>
    <w:rsid w:val="00CE3F6E"/>
    <w:rsid w:val="00CE5130"/>
    <w:rsid w:val="00CE73E0"/>
    <w:rsid w:val="00CE7C5E"/>
    <w:rsid w:val="00CF36DE"/>
    <w:rsid w:val="00CF734E"/>
    <w:rsid w:val="00D013D5"/>
    <w:rsid w:val="00D01DB2"/>
    <w:rsid w:val="00D068A1"/>
    <w:rsid w:val="00D1084B"/>
    <w:rsid w:val="00D10BCC"/>
    <w:rsid w:val="00D11AD5"/>
    <w:rsid w:val="00D12B9D"/>
    <w:rsid w:val="00D143FB"/>
    <w:rsid w:val="00D159A4"/>
    <w:rsid w:val="00D162AF"/>
    <w:rsid w:val="00D16B51"/>
    <w:rsid w:val="00D1710E"/>
    <w:rsid w:val="00D172D8"/>
    <w:rsid w:val="00D207C4"/>
    <w:rsid w:val="00D217A9"/>
    <w:rsid w:val="00D21F1A"/>
    <w:rsid w:val="00D24CCE"/>
    <w:rsid w:val="00D260DB"/>
    <w:rsid w:val="00D30641"/>
    <w:rsid w:val="00D31347"/>
    <w:rsid w:val="00D31FB2"/>
    <w:rsid w:val="00D35468"/>
    <w:rsid w:val="00D35576"/>
    <w:rsid w:val="00D40B89"/>
    <w:rsid w:val="00D40E92"/>
    <w:rsid w:val="00D412AE"/>
    <w:rsid w:val="00D436EB"/>
    <w:rsid w:val="00D44DBF"/>
    <w:rsid w:val="00D45979"/>
    <w:rsid w:val="00D47EFF"/>
    <w:rsid w:val="00D52869"/>
    <w:rsid w:val="00D531EF"/>
    <w:rsid w:val="00D53FA3"/>
    <w:rsid w:val="00D56724"/>
    <w:rsid w:val="00D574EA"/>
    <w:rsid w:val="00D57870"/>
    <w:rsid w:val="00D57BC0"/>
    <w:rsid w:val="00D6168F"/>
    <w:rsid w:val="00D62C63"/>
    <w:rsid w:val="00D62F97"/>
    <w:rsid w:val="00D6420B"/>
    <w:rsid w:val="00D644F7"/>
    <w:rsid w:val="00D7000A"/>
    <w:rsid w:val="00D70F97"/>
    <w:rsid w:val="00D7217F"/>
    <w:rsid w:val="00D72682"/>
    <w:rsid w:val="00D72D60"/>
    <w:rsid w:val="00D73A0F"/>
    <w:rsid w:val="00D7427C"/>
    <w:rsid w:val="00D75185"/>
    <w:rsid w:val="00D756CC"/>
    <w:rsid w:val="00D758AF"/>
    <w:rsid w:val="00D768D6"/>
    <w:rsid w:val="00D803C9"/>
    <w:rsid w:val="00D80C19"/>
    <w:rsid w:val="00D832FF"/>
    <w:rsid w:val="00D83EA8"/>
    <w:rsid w:val="00D926DB"/>
    <w:rsid w:val="00D92D7E"/>
    <w:rsid w:val="00D951E7"/>
    <w:rsid w:val="00D9669C"/>
    <w:rsid w:val="00D966F4"/>
    <w:rsid w:val="00D96FF9"/>
    <w:rsid w:val="00D9721B"/>
    <w:rsid w:val="00DA1B6D"/>
    <w:rsid w:val="00DA392E"/>
    <w:rsid w:val="00DA3D12"/>
    <w:rsid w:val="00DA4B1C"/>
    <w:rsid w:val="00DA4BFD"/>
    <w:rsid w:val="00DA7112"/>
    <w:rsid w:val="00DB108E"/>
    <w:rsid w:val="00DB1C69"/>
    <w:rsid w:val="00DB1D00"/>
    <w:rsid w:val="00DB52EC"/>
    <w:rsid w:val="00DB5764"/>
    <w:rsid w:val="00DC0CA0"/>
    <w:rsid w:val="00DC11DE"/>
    <w:rsid w:val="00DC1A86"/>
    <w:rsid w:val="00DC1CC5"/>
    <w:rsid w:val="00DC28C6"/>
    <w:rsid w:val="00DC314D"/>
    <w:rsid w:val="00DC3A37"/>
    <w:rsid w:val="00DC542A"/>
    <w:rsid w:val="00DC6128"/>
    <w:rsid w:val="00DC6A39"/>
    <w:rsid w:val="00DC7AF9"/>
    <w:rsid w:val="00DD0085"/>
    <w:rsid w:val="00DD0968"/>
    <w:rsid w:val="00DD169C"/>
    <w:rsid w:val="00DD767C"/>
    <w:rsid w:val="00DD78D9"/>
    <w:rsid w:val="00DE05C4"/>
    <w:rsid w:val="00DE1702"/>
    <w:rsid w:val="00DE5D85"/>
    <w:rsid w:val="00DE6F41"/>
    <w:rsid w:val="00DF08CC"/>
    <w:rsid w:val="00DF12D0"/>
    <w:rsid w:val="00DF1657"/>
    <w:rsid w:val="00DF1BAC"/>
    <w:rsid w:val="00DF1D6B"/>
    <w:rsid w:val="00DF2964"/>
    <w:rsid w:val="00DF2DC4"/>
    <w:rsid w:val="00DF3F95"/>
    <w:rsid w:val="00DF4555"/>
    <w:rsid w:val="00DF49ED"/>
    <w:rsid w:val="00DF75D4"/>
    <w:rsid w:val="00DF7962"/>
    <w:rsid w:val="00E0099E"/>
    <w:rsid w:val="00E012B7"/>
    <w:rsid w:val="00E10CBD"/>
    <w:rsid w:val="00E141A6"/>
    <w:rsid w:val="00E148A8"/>
    <w:rsid w:val="00E16D70"/>
    <w:rsid w:val="00E20CF5"/>
    <w:rsid w:val="00E21F2E"/>
    <w:rsid w:val="00E23B4C"/>
    <w:rsid w:val="00E244BA"/>
    <w:rsid w:val="00E27E78"/>
    <w:rsid w:val="00E30B89"/>
    <w:rsid w:val="00E31395"/>
    <w:rsid w:val="00E33DF3"/>
    <w:rsid w:val="00E34447"/>
    <w:rsid w:val="00E34AB1"/>
    <w:rsid w:val="00E41DF0"/>
    <w:rsid w:val="00E41ED8"/>
    <w:rsid w:val="00E422DE"/>
    <w:rsid w:val="00E4340D"/>
    <w:rsid w:val="00E45BCC"/>
    <w:rsid w:val="00E45CAD"/>
    <w:rsid w:val="00E46897"/>
    <w:rsid w:val="00E46BD5"/>
    <w:rsid w:val="00E514EC"/>
    <w:rsid w:val="00E539BD"/>
    <w:rsid w:val="00E54DCE"/>
    <w:rsid w:val="00E55698"/>
    <w:rsid w:val="00E56BC8"/>
    <w:rsid w:val="00E60CE2"/>
    <w:rsid w:val="00E60F1A"/>
    <w:rsid w:val="00E621E1"/>
    <w:rsid w:val="00E6350E"/>
    <w:rsid w:val="00E63960"/>
    <w:rsid w:val="00E643EB"/>
    <w:rsid w:val="00E649C1"/>
    <w:rsid w:val="00E64AC7"/>
    <w:rsid w:val="00E64D73"/>
    <w:rsid w:val="00E654AB"/>
    <w:rsid w:val="00E669B3"/>
    <w:rsid w:val="00E670AF"/>
    <w:rsid w:val="00E67242"/>
    <w:rsid w:val="00E679FE"/>
    <w:rsid w:val="00E71147"/>
    <w:rsid w:val="00E7126C"/>
    <w:rsid w:val="00E7193A"/>
    <w:rsid w:val="00E7341F"/>
    <w:rsid w:val="00E73471"/>
    <w:rsid w:val="00E73741"/>
    <w:rsid w:val="00E73ABA"/>
    <w:rsid w:val="00E754DD"/>
    <w:rsid w:val="00E7551B"/>
    <w:rsid w:val="00E769A3"/>
    <w:rsid w:val="00E8013B"/>
    <w:rsid w:val="00E80184"/>
    <w:rsid w:val="00E81155"/>
    <w:rsid w:val="00E8286D"/>
    <w:rsid w:val="00E8296B"/>
    <w:rsid w:val="00E86708"/>
    <w:rsid w:val="00E8704D"/>
    <w:rsid w:val="00E91DEE"/>
    <w:rsid w:val="00E91E4A"/>
    <w:rsid w:val="00E94B0A"/>
    <w:rsid w:val="00E95F50"/>
    <w:rsid w:val="00E960A6"/>
    <w:rsid w:val="00EA001B"/>
    <w:rsid w:val="00EA33BF"/>
    <w:rsid w:val="00EA5D71"/>
    <w:rsid w:val="00EB18CC"/>
    <w:rsid w:val="00EB1A98"/>
    <w:rsid w:val="00EB22AB"/>
    <w:rsid w:val="00EB5F42"/>
    <w:rsid w:val="00EB71EE"/>
    <w:rsid w:val="00EC0602"/>
    <w:rsid w:val="00EC0DD3"/>
    <w:rsid w:val="00EC146B"/>
    <w:rsid w:val="00EC3920"/>
    <w:rsid w:val="00EC5585"/>
    <w:rsid w:val="00EC5656"/>
    <w:rsid w:val="00EC5A4D"/>
    <w:rsid w:val="00ED2403"/>
    <w:rsid w:val="00ED2B4D"/>
    <w:rsid w:val="00ED3CAB"/>
    <w:rsid w:val="00ED658E"/>
    <w:rsid w:val="00ED6B92"/>
    <w:rsid w:val="00ED742F"/>
    <w:rsid w:val="00EE1608"/>
    <w:rsid w:val="00EE1E10"/>
    <w:rsid w:val="00EE246A"/>
    <w:rsid w:val="00EE343C"/>
    <w:rsid w:val="00EE413D"/>
    <w:rsid w:val="00EE50B6"/>
    <w:rsid w:val="00EE6550"/>
    <w:rsid w:val="00EE7293"/>
    <w:rsid w:val="00EF04A3"/>
    <w:rsid w:val="00EF0569"/>
    <w:rsid w:val="00EF226C"/>
    <w:rsid w:val="00EF3315"/>
    <w:rsid w:val="00EF3404"/>
    <w:rsid w:val="00EF408B"/>
    <w:rsid w:val="00EF4948"/>
    <w:rsid w:val="00EF54EC"/>
    <w:rsid w:val="00EF6F47"/>
    <w:rsid w:val="00F03B10"/>
    <w:rsid w:val="00F05E81"/>
    <w:rsid w:val="00F06A1A"/>
    <w:rsid w:val="00F070D3"/>
    <w:rsid w:val="00F079F6"/>
    <w:rsid w:val="00F1305E"/>
    <w:rsid w:val="00F16D57"/>
    <w:rsid w:val="00F17D66"/>
    <w:rsid w:val="00F204CD"/>
    <w:rsid w:val="00F21850"/>
    <w:rsid w:val="00F21FA6"/>
    <w:rsid w:val="00F2284A"/>
    <w:rsid w:val="00F22B38"/>
    <w:rsid w:val="00F23F5D"/>
    <w:rsid w:val="00F2429F"/>
    <w:rsid w:val="00F2480A"/>
    <w:rsid w:val="00F27A35"/>
    <w:rsid w:val="00F31286"/>
    <w:rsid w:val="00F31E5E"/>
    <w:rsid w:val="00F32BD9"/>
    <w:rsid w:val="00F333A7"/>
    <w:rsid w:val="00F34782"/>
    <w:rsid w:val="00F34C28"/>
    <w:rsid w:val="00F3544C"/>
    <w:rsid w:val="00F35933"/>
    <w:rsid w:val="00F35D1A"/>
    <w:rsid w:val="00F35D65"/>
    <w:rsid w:val="00F37E7F"/>
    <w:rsid w:val="00F37F3E"/>
    <w:rsid w:val="00F37FC6"/>
    <w:rsid w:val="00F40D26"/>
    <w:rsid w:val="00F417AE"/>
    <w:rsid w:val="00F443E5"/>
    <w:rsid w:val="00F446DC"/>
    <w:rsid w:val="00F45924"/>
    <w:rsid w:val="00F45B83"/>
    <w:rsid w:val="00F45C7D"/>
    <w:rsid w:val="00F46C39"/>
    <w:rsid w:val="00F470F8"/>
    <w:rsid w:val="00F51377"/>
    <w:rsid w:val="00F51563"/>
    <w:rsid w:val="00F52848"/>
    <w:rsid w:val="00F53B6C"/>
    <w:rsid w:val="00F575DE"/>
    <w:rsid w:val="00F57DDC"/>
    <w:rsid w:val="00F61EC5"/>
    <w:rsid w:val="00F625C6"/>
    <w:rsid w:val="00F62E2C"/>
    <w:rsid w:val="00F6302C"/>
    <w:rsid w:val="00F633A2"/>
    <w:rsid w:val="00F63CA2"/>
    <w:rsid w:val="00F6590A"/>
    <w:rsid w:val="00F67446"/>
    <w:rsid w:val="00F700D4"/>
    <w:rsid w:val="00F70AB3"/>
    <w:rsid w:val="00F74025"/>
    <w:rsid w:val="00F7585F"/>
    <w:rsid w:val="00F76AB7"/>
    <w:rsid w:val="00F76D31"/>
    <w:rsid w:val="00F8056D"/>
    <w:rsid w:val="00F811DC"/>
    <w:rsid w:val="00F8123E"/>
    <w:rsid w:val="00F812A9"/>
    <w:rsid w:val="00F82C1D"/>
    <w:rsid w:val="00F833B4"/>
    <w:rsid w:val="00F84524"/>
    <w:rsid w:val="00F84A12"/>
    <w:rsid w:val="00F85D60"/>
    <w:rsid w:val="00F87BA6"/>
    <w:rsid w:val="00F90DA6"/>
    <w:rsid w:val="00F90E58"/>
    <w:rsid w:val="00F91547"/>
    <w:rsid w:val="00F92478"/>
    <w:rsid w:val="00F93F5A"/>
    <w:rsid w:val="00FA1892"/>
    <w:rsid w:val="00FA1A19"/>
    <w:rsid w:val="00FA1E77"/>
    <w:rsid w:val="00FA2CDF"/>
    <w:rsid w:val="00FA39FB"/>
    <w:rsid w:val="00FA5B78"/>
    <w:rsid w:val="00FA5C6A"/>
    <w:rsid w:val="00FB0F48"/>
    <w:rsid w:val="00FB1825"/>
    <w:rsid w:val="00FB1E50"/>
    <w:rsid w:val="00FB1FE3"/>
    <w:rsid w:val="00FB24D4"/>
    <w:rsid w:val="00FB2FB5"/>
    <w:rsid w:val="00FB34FF"/>
    <w:rsid w:val="00FB4A7A"/>
    <w:rsid w:val="00FB5177"/>
    <w:rsid w:val="00FB672B"/>
    <w:rsid w:val="00FC0FB5"/>
    <w:rsid w:val="00FC164D"/>
    <w:rsid w:val="00FC29AB"/>
    <w:rsid w:val="00FC2D44"/>
    <w:rsid w:val="00FC303B"/>
    <w:rsid w:val="00FC4B60"/>
    <w:rsid w:val="00FC6528"/>
    <w:rsid w:val="00FC7F10"/>
    <w:rsid w:val="00FC7F6B"/>
    <w:rsid w:val="00FD01F0"/>
    <w:rsid w:val="00FD1322"/>
    <w:rsid w:val="00FD3034"/>
    <w:rsid w:val="00FD3337"/>
    <w:rsid w:val="00FD34D0"/>
    <w:rsid w:val="00FD34E1"/>
    <w:rsid w:val="00FD7951"/>
    <w:rsid w:val="00FE0174"/>
    <w:rsid w:val="00FE116A"/>
    <w:rsid w:val="00FE125D"/>
    <w:rsid w:val="00FE2632"/>
    <w:rsid w:val="00FE28CC"/>
    <w:rsid w:val="00FE3498"/>
    <w:rsid w:val="00FE3F1C"/>
    <w:rsid w:val="00FE49CD"/>
    <w:rsid w:val="00FE6099"/>
    <w:rsid w:val="00FF1824"/>
    <w:rsid w:val="00FF2919"/>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5F82CB"/>
  <w15:docId w15:val="{398B59E3-05B4-410C-B41B-71AA4B7F6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1A0E"/>
    <w:pPr>
      <w:spacing w:after="0" w:line="248" w:lineRule="auto"/>
      <w:ind w:left="10" w:right="462"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A1A0E"/>
    <w:pPr>
      <w:keepNext/>
      <w:keepLines/>
      <w:spacing w:after="0"/>
      <w:ind w:left="10" w:right="1130" w:hanging="10"/>
      <w:jc w:val="center"/>
      <w:outlineLvl w:val="0"/>
    </w:pPr>
    <w:rPr>
      <w:rFonts w:ascii="Calibri" w:eastAsia="Calibri" w:hAnsi="Calibri" w:cs="Calibri"/>
      <w:b/>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1A0E"/>
    <w:rPr>
      <w:rFonts w:ascii="Calibri" w:eastAsia="Calibri" w:hAnsi="Calibri" w:cs="Calibri"/>
      <w:b/>
      <w:color w:val="000000"/>
      <w:sz w:val="22"/>
      <w:u w:val="single" w:color="000000"/>
    </w:rPr>
  </w:style>
  <w:style w:type="table" w:customStyle="1" w:styleId="TableGrid">
    <w:name w:val="TableGrid"/>
    <w:rsid w:val="005A1A0E"/>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D24CC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CCE"/>
    <w:rPr>
      <w:rFonts w:ascii="Segoe UI" w:eastAsia="Calibri" w:hAnsi="Segoe UI" w:cs="Segoe UI"/>
      <w:color w:val="000000"/>
      <w:sz w:val="18"/>
      <w:szCs w:val="18"/>
    </w:rPr>
  </w:style>
  <w:style w:type="paragraph" w:styleId="Header">
    <w:name w:val="header"/>
    <w:basedOn w:val="Normal"/>
    <w:link w:val="HeaderChar"/>
    <w:uiPriority w:val="99"/>
    <w:unhideWhenUsed/>
    <w:rsid w:val="009000DC"/>
    <w:pPr>
      <w:tabs>
        <w:tab w:val="center" w:pos="4513"/>
        <w:tab w:val="right" w:pos="9026"/>
      </w:tabs>
      <w:spacing w:line="240" w:lineRule="auto"/>
    </w:pPr>
  </w:style>
  <w:style w:type="character" w:customStyle="1" w:styleId="HeaderChar">
    <w:name w:val="Header Char"/>
    <w:basedOn w:val="DefaultParagraphFont"/>
    <w:link w:val="Header"/>
    <w:uiPriority w:val="99"/>
    <w:rsid w:val="009000DC"/>
    <w:rPr>
      <w:rFonts w:ascii="Calibri" w:eastAsia="Calibri" w:hAnsi="Calibri" w:cs="Calibri"/>
      <w:color w:val="000000"/>
    </w:rPr>
  </w:style>
  <w:style w:type="paragraph" w:styleId="Footer">
    <w:name w:val="footer"/>
    <w:basedOn w:val="Normal"/>
    <w:link w:val="FooterChar"/>
    <w:uiPriority w:val="99"/>
    <w:unhideWhenUsed/>
    <w:rsid w:val="009000DC"/>
    <w:pPr>
      <w:tabs>
        <w:tab w:val="center" w:pos="4513"/>
        <w:tab w:val="right" w:pos="9026"/>
      </w:tabs>
      <w:spacing w:line="240" w:lineRule="auto"/>
    </w:pPr>
  </w:style>
  <w:style w:type="character" w:customStyle="1" w:styleId="FooterChar">
    <w:name w:val="Footer Char"/>
    <w:basedOn w:val="DefaultParagraphFont"/>
    <w:link w:val="Footer"/>
    <w:uiPriority w:val="99"/>
    <w:rsid w:val="009000DC"/>
    <w:rPr>
      <w:rFonts w:ascii="Calibri" w:eastAsia="Calibri" w:hAnsi="Calibri" w:cs="Calibri"/>
      <w:color w:val="000000"/>
    </w:rPr>
  </w:style>
  <w:style w:type="paragraph" w:styleId="ListParagraph">
    <w:name w:val="List Paragraph"/>
    <w:basedOn w:val="Normal"/>
    <w:link w:val="ListParagraphChar"/>
    <w:uiPriority w:val="99"/>
    <w:qFormat/>
    <w:rsid w:val="00AA6DF6"/>
    <w:pPr>
      <w:ind w:left="720"/>
      <w:contextualSpacing/>
    </w:pPr>
  </w:style>
  <w:style w:type="character" w:styleId="Hyperlink">
    <w:name w:val="Hyperlink"/>
    <w:basedOn w:val="DefaultParagraphFont"/>
    <w:uiPriority w:val="99"/>
    <w:unhideWhenUsed/>
    <w:rsid w:val="003F748D"/>
    <w:rPr>
      <w:color w:val="0563C1" w:themeColor="hyperlink"/>
      <w:u w:val="single"/>
    </w:rPr>
  </w:style>
  <w:style w:type="paragraph" w:customStyle="1" w:styleId="m-1070489348881510681msolistparagraph">
    <w:name w:val="m_-1070489348881510681msolistparagraph"/>
    <w:basedOn w:val="Normal"/>
    <w:rsid w:val="00056B50"/>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en-US" w:eastAsia="en-US"/>
    </w:rPr>
  </w:style>
  <w:style w:type="character" w:customStyle="1" w:styleId="apple-converted-space">
    <w:name w:val="apple-converted-space"/>
    <w:basedOn w:val="DefaultParagraphFont"/>
    <w:rsid w:val="00056B50"/>
  </w:style>
  <w:style w:type="table" w:styleId="TableGrid0">
    <w:name w:val="Table Grid"/>
    <w:basedOn w:val="TableNormal"/>
    <w:uiPriority w:val="59"/>
    <w:rsid w:val="006776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99"/>
    <w:locked/>
    <w:rsid w:val="000F036E"/>
    <w:rPr>
      <w:rFonts w:ascii="Calibri" w:eastAsia="Calibri" w:hAnsi="Calibri" w:cs="Calibri"/>
      <w:color w:val="000000"/>
    </w:rPr>
  </w:style>
  <w:style w:type="paragraph" w:styleId="NormalWeb">
    <w:name w:val="Normal (Web)"/>
    <w:basedOn w:val="Normal"/>
    <w:uiPriority w:val="99"/>
    <w:unhideWhenUsed/>
    <w:rsid w:val="009E415A"/>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bidi="hi-IN"/>
    </w:rPr>
  </w:style>
  <w:style w:type="paragraph" w:customStyle="1" w:styleId="Default">
    <w:name w:val="Default"/>
    <w:rsid w:val="009E415A"/>
    <w:pPr>
      <w:autoSpaceDE w:val="0"/>
      <w:autoSpaceDN w:val="0"/>
      <w:adjustRightInd w:val="0"/>
      <w:spacing w:after="0" w:line="240" w:lineRule="auto"/>
    </w:pPr>
    <w:rPr>
      <w:rFonts w:ascii="Calibri" w:eastAsiaTheme="minorHAnsi" w:hAnsi="Calibri" w:cs="Calibri"/>
      <w:color w:val="000000"/>
      <w:sz w:val="24"/>
      <w:szCs w:val="24"/>
      <w:lang w:eastAsia="en-US" w:bidi="hi-IN"/>
    </w:rPr>
  </w:style>
  <w:style w:type="paragraph" w:styleId="NoSpacing">
    <w:name w:val="No Spacing"/>
    <w:uiPriority w:val="1"/>
    <w:qFormat/>
    <w:rsid w:val="003577D0"/>
    <w:pPr>
      <w:spacing w:after="0" w:line="240" w:lineRule="auto"/>
      <w:jc w:val="both"/>
    </w:pPr>
    <w:rPr>
      <w:rFonts w:ascii="Times New Roman" w:eastAsiaTheme="minorHAnsi" w:hAnsi="Times New Roman" w:cs="Calibri"/>
      <w:kern w:val="2"/>
      <w:sz w:val="21"/>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899391">
      <w:bodyDiv w:val="1"/>
      <w:marLeft w:val="0"/>
      <w:marRight w:val="0"/>
      <w:marTop w:val="0"/>
      <w:marBottom w:val="0"/>
      <w:divBdr>
        <w:top w:val="none" w:sz="0" w:space="0" w:color="auto"/>
        <w:left w:val="none" w:sz="0" w:space="0" w:color="auto"/>
        <w:bottom w:val="none" w:sz="0" w:space="0" w:color="auto"/>
        <w:right w:val="none" w:sz="0" w:space="0" w:color="auto"/>
      </w:divBdr>
    </w:div>
    <w:div w:id="328169692">
      <w:bodyDiv w:val="1"/>
      <w:marLeft w:val="0"/>
      <w:marRight w:val="0"/>
      <w:marTop w:val="0"/>
      <w:marBottom w:val="0"/>
      <w:divBdr>
        <w:top w:val="none" w:sz="0" w:space="0" w:color="auto"/>
        <w:left w:val="none" w:sz="0" w:space="0" w:color="auto"/>
        <w:bottom w:val="none" w:sz="0" w:space="0" w:color="auto"/>
        <w:right w:val="none" w:sz="0" w:space="0" w:color="auto"/>
      </w:divBdr>
    </w:div>
    <w:div w:id="651523322">
      <w:bodyDiv w:val="1"/>
      <w:marLeft w:val="0"/>
      <w:marRight w:val="0"/>
      <w:marTop w:val="0"/>
      <w:marBottom w:val="0"/>
      <w:divBdr>
        <w:top w:val="none" w:sz="0" w:space="0" w:color="auto"/>
        <w:left w:val="none" w:sz="0" w:space="0" w:color="auto"/>
        <w:bottom w:val="none" w:sz="0" w:space="0" w:color="auto"/>
        <w:right w:val="none" w:sz="0" w:space="0" w:color="auto"/>
      </w:divBdr>
    </w:div>
    <w:div w:id="730931862">
      <w:bodyDiv w:val="1"/>
      <w:marLeft w:val="0"/>
      <w:marRight w:val="0"/>
      <w:marTop w:val="0"/>
      <w:marBottom w:val="0"/>
      <w:divBdr>
        <w:top w:val="none" w:sz="0" w:space="0" w:color="auto"/>
        <w:left w:val="none" w:sz="0" w:space="0" w:color="auto"/>
        <w:bottom w:val="none" w:sz="0" w:space="0" w:color="auto"/>
        <w:right w:val="none" w:sz="0" w:space="0" w:color="auto"/>
      </w:divBdr>
    </w:div>
    <w:div w:id="924533989">
      <w:bodyDiv w:val="1"/>
      <w:marLeft w:val="0"/>
      <w:marRight w:val="0"/>
      <w:marTop w:val="0"/>
      <w:marBottom w:val="0"/>
      <w:divBdr>
        <w:top w:val="none" w:sz="0" w:space="0" w:color="auto"/>
        <w:left w:val="none" w:sz="0" w:space="0" w:color="auto"/>
        <w:bottom w:val="none" w:sz="0" w:space="0" w:color="auto"/>
        <w:right w:val="none" w:sz="0" w:space="0" w:color="auto"/>
      </w:divBdr>
    </w:div>
    <w:div w:id="1016543771">
      <w:bodyDiv w:val="1"/>
      <w:marLeft w:val="0"/>
      <w:marRight w:val="0"/>
      <w:marTop w:val="0"/>
      <w:marBottom w:val="0"/>
      <w:divBdr>
        <w:top w:val="none" w:sz="0" w:space="0" w:color="auto"/>
        <w:left w:val="none" w:sz="0" w:space="0" w:color="auto"/>
        <w:bottom w:val="none" w:sz="0" w:space="0" w:color="auto"/>
        <w:right w:val="none" w:sz="0" w:space="0" w:color="auto"/>
      </w:divBdr>
    </w:div>
    <w:div w:id="1197698826">
      <w:bodyDiv w:val="1"/>
      <w:marLeft w:val="0"/>
      <w:marRight w:val="0"/>
      <w:marTop w:val="0"/>
      <w:marBottom w:val="0"/>
      <w:divBdr>
        <w:top w:val="none" w:sz="0" w:space="0" w:color="auto"/>
        <w:left w:val="none" w:sz="0" w:space="0" w:color="auto"/>
        <w:bottom w:val="none" w:sz="0" w:space="0" w:color="auto"/>
        <w:right w:val="none" w:sz="0" w:space="0" w:color="auto"/>
      </w:divBdr>
    </w:div>
    <w:div w:id="1575122204">
      <w:bodyDiv w:val="1"/>
      <w:marLeft w:val="0"/>
      <w:marRight w:val="0"/>
      <w:marTop w:val="0"/>
      <w:marBottom w:val="0"/>
      <w:divBdr>
        <w:top w:val="none" w:sz="0" w:space="0" w:color="auto"/>
        <w:left w:val="none" w:sz="0" w:space="0" w:color="auto"/>
        <w:bottom w:val="none" w:sz="0" w:space="0" w:color="auto"/>
        <w:right w:val="none" w:sz="0" w:space="0" w:color="auto"/>
      </w:divBdr>
    </w:div>
    <w:div w:id="2077773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eproc2support@bihar.gov.i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roc2.bihar.gov.i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roc.bihar.gov.in/" TargetMode="External"/><Relationship Id="rId5" Type="http://schemas.openxmlformats.org/officeDocument/2006/relationships/webSettings" Target="webSettings.xml"/><Relationship Id="rId15" Type="http://schemas.openxmlformats.org/officeDocument/2006/relationships/hyperlink" Target="http://www.eproc2.bihar.gov.in" TargetMode="External"/><Relationship Id="rId10" Type="http://schemas.openxmlformats.org/officeDocument/2006/relationships/hyperlink" Target="https://eproc2.bihar.gov.in" TargetMode="External"/><Relationship Id="rId4" Type="http://schemas.openxmlformats.org/officeDocument/2006/relationships/settings" Target="settings.xml"/><Relationship Id="rId9" Type="http://schemas.openxmlformats.org/officeDocument/2006/relationships/hyperlink" Target="mailto:bmsicltenderequipment@gmail.com" TargetMode="External"/><Relationship Id="rId14" Type="http://schemas.openxmlformats.org/officeDocument/2006/relationships/hyperlink" Target="http://eproc2bihar.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FA4EA-F1AA-4138-9FA9-319D4741C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2</Pages>
  <Words>811</Words>
  <Characters>4625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411</cp:revision>
  <cp:lastPrinted>2023-11-21T07:12:00Z</cp:lastPrinted>
  <dcterms:created xsi:type="dcterms:W3CDTF">2022-09-28T06:18:00Z</dcterms:created>
  <dcterms:modified xsi:type="dcterms:W3CDTF">2024-11-21T05:09:00Z</dcterms:modified>
</cp:coreProperties>
</file>